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6197" w14:textId="77777777" w:rsidR="006F5FD0" w:rsidRPr="00B33EE6" w:rsidRDefault="006F5FD0">
      <w:pPr>
        <w:jc w:val="center"/>
        <w:rPr>
          <w:rStyle w:val="Strong"/>
          <w:sz w:val="28"/>
          <w:szCs w:val="28"/>
          <w:lang w:val="en-GB"/>
        </w:rPr>
      </w:pPr>
      <w:r w:rsidRPr="00B33EE6">
        <w:rPr>
          <w:b/>
          <w:sz w:val="28"/>
          <w:szCs w:val="28"/>
          <w:lang w:val="en-GB"/>
        </w:rPr>
        <w:t xml:space="preserve">SERVICE </w:t>
      </w:r>
      <w:r w:rsidR="00FA17FC" w:rsidRPr="00B33EE6">
        <w:rPr>
          <w:b/>
          <w:sz w:val="28"/>
          <w:szCs w:val="28"/>
          <w:lang w:val="en-GB"/>
        </w:rPr>
        <w:t xml:space="preserve">CONTRACT </w:t>
      </w:r>
      <w:r w:rsidRPr="00B33EE6">
        <w:rPr>
          <w:b/>
          <w:sz w:val="28"/>
          <w:szCs w:val="28"/>
          <w:lang w:val="en-GB"/>
        </w:rPr>
        <w:t>NOTICE</w:t>
      </w:r>
    </w:p>
    <w:p w14:paraId="40BB9D78" w14:textId="77777777" w:rsidR="00B37F03" w:rsidRDefault="00B37F03" w:rsidP="00B37F03">
      <w:pPr>
        <w:spacing w:before="0" w:after="0"/>
        <w:ind w:right="26"/>
        <w:jc w:val="center"/>
        <w:rPr>
          <w:rFonts w:eastAsia="Calibri" w:hAnsi="Calibri"/>
          <w:b/>
          <w:snapToGrid/>
          <w:spacing w:val="23"/>
          <w:sz w:val="28"/>
          <w:szCs w:val="22"/>
        </w:rPr>
      </w:pPr>
      <w:r w:rsidRPr="005B3F4C">
        <w:rPr>
          <w:rFonts w:eastAsia="Calibri" w:hAnsi="Calibri"/>
          <w:b/>
          <w:snapToGrid/>
          <w:spacing w:val="-1"/>
          <w:sz w:val="28"/>
          <w:szCs w:val="22"/>
        </w:rPr>
        <w:t>EXTERNAL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EXPERTIZE</w:t>
      </w:r>
      <w:r w:rsidRPr="005B3F4C">
        <w:rPr>
          <w:rFonts w:eastAsia="Calibri" w:hAnsi="Calibri"/>
          <w:b/>
          <w:snapToGrid/>
          <w:spacing w:val="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FOR REALIZATION </w:t>
      </w:r>
      <w:r w:rsidRPr="005B3F4C">
        <w:rPr>
          <w:rFonts w:eastAsia="Calibri" w:hAnsi="Calibri"/>
          <w:b/>
          <w:snapToGrid/>
          <w:sz w:val="28"/>
          <w:szCs w:val="22"/>
        </w:rPr>
        <w:t>OF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ACTIVITIES</w:t>
      </w:r>
    </w:p>
    <w:p w14:paraId="7894E699" w14:textId="2B83F1FC" w:rsidR="00B37F03" w:rsidRPr="005B3F4C" w:rsidRDefault="00B37F03" w:rsidP="00B37F03">
      <w:pPr>
        <w:spacing w:before="0" w:after="0"/>
        <w:ind w:right="26"/>
        <w:jc w:val="center"/>
        <w:rPr>
          <w:snapToGrid/>
          <w:sz w:val="28"/>
          <w:szCs w:val="28"/>
        </w:rPr>
      </w:pP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UNDER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THE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>
        <w:rPr>
          <w:rFonts w:eastAsia="Calibri" w:hAnsi="Calibri"/>
          <w:b/>
          <w:snapToGrid/>
          <w:spacing w:val="-1"/>
          <w:sz w:val="28"/>
          <w:szCs w:val="22"/>
        </w:rPr>
        <w:t>ADRIONET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WORK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A15ED9">
        <w:rPr>
          <w:rFonts w:eastAsia="Calibri" w:hAnsi="Calibri"/>
          <w:b/>
          <w:snapToGrid/>
          <w:sz w:val="28"/>
          <w:szCs w:val="22"/>
        </w:rPr>
        <w:t>P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 xml:space="preserve">ACKAGE </w:t>
      </w:r>
      <w:r w:rsidR="00807277">
        <w:rPr>
          <w:rFonts w:eastAsia="Calibri" w:hAnsi="Calibri"/>
          <w:b/>
          <w:snapToGrid/>
          <w:spacing w:val="-1"/>
          <w:sz w:val="28"/>
          <w:szCs w:val="22"/>
        </w:rPr>
        <w:t>3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 xml:space="preserve"> (</w:t>
      </w:r>
      <w:r w:rsidR="00807277">
        <w:rPr>
          <w:rFonts w:eastAsia="Calibri" w:hAnsi="Calibri"/>
          <w:b/>
          <w:snapToGrid/>
          <w:spacing w:val="-1"/>
          <w:sz w:val="28"/>
          <w:szCs w:val="22"/>
        </w:rPr>
        <w:t>T2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>)</w:t>
      </w:r>
    </w:p>
    <w:p w14:paraId="035F6BE7" w14:textId="77777777" w:rsidR="00B37F03" w:rsidRPr="005B3F4C" w:rsidRDefault="00B37F03" w:rsidP="00B37F03">
      <w:pPr>
        <w:spacing w:before="238" w:after="0"/>
        <w:jc w:val="center"/>
        <w:rPr>
          <w:snapToGrid/>
          <w:sz w:val="28"/>
          <w:szCs w:val="28"/>
        </w:rPr>
      </w:pPr>
      <w:proofErr w:type="spellStart"/>
      <w:r w:rsidRPr="005B3F4C">
        <w:rPr>
          <w:b/>
          <w:bCs/>
          <w:snapToGrid/>
          <w:spacing w:val="-1"/>
          <w:sz w:val="28"/>
          <w:szCs w:val="28"/>
        </w:rPr>
        <w:t>Zenica</w:t>
      </w:r>
      <w:proofErr w:type="spellEnd"/>
      <w:r w:rsidRPr="005B3F4C">
        <w:rPr>
          <w:b/>
          <w:bCs/>
          <w:snapToGrid/>
          <w:spacing w:val="1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 xml:space="preserve">– </w:t>
      </w:r>
      <w:r w:rsidRPr="005B3F4C">
        <w:rPr>
          <w:b/>
          <w:bCs/>
          <w:snapToGrid/>
          <w:spacing w:val="-2"/>
          <w:sz w:val="28"/>
          <w:szCs w:val="28"/>
        </w:rPr>
        <w:t>Bosnia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>and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pacing w:val="-1"/>
          <w:sz w:val="28"/>
          <w:szCs w:val="28"/>
        </w:rPr>
        <w:t>Herzegovina</w:t>
      </w:r>
    </w:p>
    <w:p w14:paraId="7EBB3B2E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32BDC" w:rsidRPr="00B33EE6">
        <w:rPr>
          <w:rStyle w:val="Strong"/>
          <w:sz w:val="22"/>
          <w:szCs w:val="22"/>
          <w:lang w:val="en-GB"/>
        </w:rPr>
        <w:t>R</w:t>
      </w:r>
      <w:r w:rsidR="006F5FD0" w:rsidRPr="00B33EE6">
        <w:rPr>
          <w:rStyle w:val="Strong"/>
          <w:sz w:val="22"/>
          <w:szCs w:val="22"/>
          <w:lang w:val="en-GB"/>
        </w:rPr>
        <w:t>eference</w:t>
      </w:r>
    </w:p>
    <w:p w14:paraId="6FDA51BD" w14:textId="327F375E" w:rsidR="006F5FD0" w:rsidRPr="00B33EE6" w:rsidRDefault="00B37F03">
      <w:pPr>
        <w:pStyle w:val="Blockquote"/>
        <w:rPr>
          <w:i/>
          <w:sz w:val="22"/>
          <w:szCs w:val="22"/>
          <w:lang w:val="en-GB"/>
        </w:rPr>
      </w:pPr>
      <w:r w:rsidRPr="00B37F03">
        <w:rPr>
          <w:rStyle w:val="Emphasis"/>
          <w:i w:val="0"/>
          <w:sz w:val="22"/>
          <w:szCs w:val="22"/>
          <w:lang w:val="en-GB"/>
        </w:rPr>
        <w:t>19-24-</w:t>
      </w:r>
      <w:r w:rsidR="00807277">
        <w:rPr>
          <w:rStyle w:val="Emphasis"/>
          <w:i w:val="0"/>
          <w:sz w:val="22"/>
          <w:szCs w:val="22"/>
          <w:lang w:val="en-GB"/>
        </w:rPr>
        <w:t>729</w:t>
      </w:r>
      <w:r w:rsidRPr="00B37F03">
        <w:rPr>
          <w:rStyle w:val="Emphasis"/>
          <w:i w:val="0"/>
          <w:sz w:val="22"/>
          <w:szCs w:val="22"/>
          <w:lang w:val="en-GB"/>
        </w:rPr>
        <w:t>-</w:t>
      </w:r>
      <w:r w:rsidR="00002ED1">
        <w:rPr>
          <w:rStyle w:val="Emphasis"/>
          <w:i w:val="0"/>
          <w:sz w:val="22"/>
          <w:szCs w:val="22"/>
          <w:lang w:val="en-GB"/>
        </w:rPr>
        <w:t>4</w:t>
      </w:r>
      <w:r w:rsidR="00807277">
        <w:rPr>
          <w:rStyle w:val="Emphasis"/>
          <w:i w:val="0"/>
          <w:sz w:val="22"/>
          <w:szCs w:val="22"/>
          <w:lang w:val="en-GB"/>
        </w:rPr>
        <w:t>1</w:t>
      </w:r>
      <w:r w:rsidRPr="00B37F03">
        <w:rPr>
          <w:rStyle w:val="Emphasis"/>
          <w:i w:val="0"/>
          <w:sz w:val="22"/>
          <w:szCs w:val="22"/>
          <w:lang w:val="en-GB"/>
        </w:rPr>
        <w:t>/2</w:t>
      </w:r>
      <w:r w:rsidR="00807277">
        <w:rPr>
          <w:rStyle w:val="Emphasis"/>
          <w:i w:val="0"/>
          <w:sz w:val="22"/>
          <w:szCs w:val="22"/>
          <w:lang w:val="en-GB"/>
        </w:rPr>
        <w:t>1</w:t>
      </w:r>
    </w:p>
    <w:p w14:paraId="257EAD95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Procedure</w:t>
      </w:r>
    </w:p>
    <w:p w14:paraId="07D5F297" w14:textId="77777777" w:rsidR="006F5FD0" w:rsidRPr="00B33EE6" w:rsidRDefault="00B37F03" w:rsidP="00C867B9">
      <w:pPr>
        <w:pStyle w:val="Blockquote"/>
        <w:ind w:left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 </w:t>
      </w:r>
      <w:r w:rsidR="00AD1E4D" w:rsidRPr="00B37F03">
        <w:rPr>
          <w:sz w:val="22"/>
          <w:szCs w:val="22"/>
          <w:lang w:val="en-GB"/>
        </w:rPr>
        <w:t>Simplified</w:t>
      </w:r>
      <w:r w:rsidR="00584BF4" w:rsidRPr="00B33EE6">
        <w:rPr>
          <w:sz w:val="22"/>
          <w:szCs w:val="22"/>
          <w:lang w:val="en-GB"/>
        </w:rPr>
        <w:t xml:space="preserve"> </w:t>
      </w:r>
    </w:p>
    <w:p w14:paraId="35C84CF1" w14:textId="77777777" w:rsidR="00971962" w:rsidRPr="00B33EE6" w:rsidRDefault="006F5FD0" w:rsidP="00971962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3.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Programme</w:t>
      </w:r>
      <w:r w:rsidR="00971962" w:rsidRPr="00B33EE6">
        <w:rPr>
          <w:rStyle w:val="Strong"/>
          <w:sz w:val="22"/>
          <w:szCs w:val="22"/>
          <w:lang w:val="en-GB"/>
        </w:rPr>
        <w:t xml:space="preserve"> title</w:t>
      </w:r>
    </w:p>
    <w:p w14:paraId="603C9B55" w14:textId="77777777" w:rsidR="00971962" w:rsidRPr="00B37F03" w:rsidRDefault="00B37F03" w:rsidP="00B33EE6">
      <w:pPr>
        <w:pStyle w:val="PRAGHeading2"/>
        <w:numPr>
          <w:ilvl w:val="0"/>
          <w:numId w:val="0"/>
        </w:numPr>
        <w:ind w:left="357" w:right="357"/>
        <w:rPr>
          <w:sz w:val="22"/>
          <w:szCs w:val="22"/>
          <w:lang w:val="en-GB"/>
        </w:rPr>
      </w:pPr>
      <w:r w:rsidRPr="00B37F03">
        <w:rPr>
          <w:sz w:val="22"/>
          <w:szCs w:val="22"/>
          <w:lang w:val="en-GB"/>
        </w:rPr>
        <w:t>IPA II Interreg Adriatic-Ionian (ADRION) programme 2014-2020</w:t>
      </w:r>
    </w:p>
    <w:p w14:paraId="101FE74B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4.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Financing</w:t>
      </w:r>
    </w:p>
    <w:p w14:paraId="32F8F2CD" w14:textId="52493060" w:rsidR="00502217" w:rsidRPr="00B33EE6" w:rsidRDefault="00807277" w:rsidP="00502217">
      <w:pPr>
        <w:pStyle w:val="Blockquote"/>
        <w:jc w:val="both"/>
        <w:rPr>
          <w:sz w:val="22"/>
          <w:szCs w:val="22"/>
          <w:lang w:val="en-GB"/>
        </w:rPr>
      </w:pPr>
      <w:r>
        <w:rPr>
          <w:rStyle w:val="Emphasis"/>
          <w:i w:val="0"/>
          <w:sz w:val="22"/>
          <w:szCs w:val="22"/>
          <w:lang w:val="en-GB"/>
        </w:rPr>
        <w:t>Co-financed b</w:t>
      </w:r>
      <w:r w:rsidR="00B37F03" w:rsidRPr="00B37F03">
        <w:rPr>
          <w:rStyle w:val="Emphasis"/>
          <w:i w:val="0"/>
          <w:sz w:val="22"/>
          <w:szCs w:val="22"/>
          <w:lang w:val="en-GB"/>
        </w:rPr>
        <w:t>y the European Union, in accordance with the rules of IPA II Interreg Adriatic-Ionian (ADRION) programme 2014-2020 / Budget line: External expertise and services</w:t>
      </w:r>
    </w:p>
    <w:p w14:paraId="1387720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5.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Contracting </w:t>
      </w:r>
      <w:r w:rsidR="00FE4E4B">
        <w:rPr>
          <w:rStyle w:val="Strong"/>
          <w:sz w:val="22"/>
          <w:szCs w:val="22"/>
          <w:lang w:val="en-GB"/>
        </w:rPr>
        <w:t>a</w:t>
      </w:r>
      <w:r w:rsidRPr="00B33EE6">
        <w:rPr>
          <w:rStyle w:val="Strong"/>
          <w:sz w:val="22"/>
          <w:szCs w:val="22"/>
          <w:lang w:val="en-GB"/>
        </w:rPr>
        <w:t>uthority</w:t>
      </w:r>
    </w:p>
    <w:p w14:paraId="4E2F0C74" w14:textId="77777777" w:rsidR="006F5FD0" w:rsidRDefault="00B37F03" w:rsidP="00B33EE6">
      <w:pPr>
        <w:ind w:left="357" w:right="357"/>
        <w:jc w:val="both"/>
        <w:rPr>
          <w:rStyle w:val="Emphasis"/>
          <w:i w:val="0"/>
          <w:sz w:val="22"/>
          <w:szCs w:val="22"/>
          <w:lang w:val="en-GB"/>
        </w:rPr>
      </w:pPr>
      <w:r w:rsidRPr="00B37F03">
        <w:rPr>
          <w:rStyle w:val="Emphasis"/>
          <w:i w:val="0"/>
          <w:sz w:val="22"/>
          <w:szCs w:val="22"/>
          <w:lang w:val="en-GB"/>
        </w:rPr>
        <w:t xml:space="preserve">Department for Development and International Projects of </w:t>
      </w:r>
      <w:proofErr w:type="spellStart"/>
      <w:r w:rsidRPr="00B37F03">
        <w:rPr>
          <w:rStyle w:val="Emphasis"/>
          <w:i w:val="0"/>
          <w:sz w:val="22"/>
          <w:szCs w:val="22"/>
          <w:lang w:val="en-GB"/>
        </w:rPr>
        <w:t>Zenica-Doboj</w:t>
      </w:r>
      <w:proofErr w:type="spellEnd"/>
      <w:r w:rsidRPr="00B37F03">
        <w:rPr>
          <w:rStyle w:val="Emphasis"/>
          <w:i w:val="0"/>
          <w:sz w:val="22"/>
          <w:szCs w:val="22"/>
          <w:lang w:val="en-GB"/>
        </w:rPr>
        <w:t xml:space="preserve"> Canto</w:t>
      </w:r>
      <w:r>
        <w:rPr>
          <w:rStyle w:val="Emphasis"/>
          <w:i w:val="0"/>
          <w:sz w:val="22"/>
          <w:szCs w:val="22"/>
          <w:lang w:val="en-GB"/>
        </w:rPr>
        <w:t>n / Bosnia and Herzegovina</w:t>
      </w:r>
    </w:p>
    <w:p w14:paraId="7DFD8CA9" w14:textId="77777777" w:rsidR="006F5FD0" w:rsidRPr="00B33EE6" w:rsidRDefault="009E49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152282AE">
          <v:line id="_x0000_s1027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030A3D63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CONTRACT SPECIFICATION</w:t>
      </w:r>
    </w:p>
    <w:p w14:paraId="3AE1BA89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6.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Nature of contract</w:t>
      </w:r>
    </w:p>
    <w:p w14:paraId="00BDDCC3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8D32A2">
        <w:rPr>
          <w:rStyle w:val="Emphasis"/>
          <w:i w:val="0"/>
          <w:sz w:val="22"/>
          <w:szCs w:val="22"/>
          <w:lang w:val="en-GB"/>
        </w:rPr>
        <w:t>Global price</w:t>
      </w:r>
    </w:p>
    <w:p w14:paraId="0ECAD7CB" w14:textId="77777777" w:rsidR="006F5FD0" w:rsidRPr="00B33EE6" w:rsidRDefault="006F5FD0" w:rsidP="00584BF4">
      <w:pPr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7.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Contract description</w:t>
      </w:r>
    </w:p>
    <w:p w14:paraId="16C54E02" w14:textId="7793CD07" w:rsidR="006F5FD0" w:rsidRPr="00B33EE6" w:rsidRDefault="008D32A2">
      <w:pPr>
        <w:pStyle w:val="Blockquote"/>
        <w:jc w:val="both"/>
        <w:rPr>
          <w:i/>
          <w:sz w:val="22"/>
          <w:szCs w:val="22"/>
          <w:lang w:val="en-GB"/>
        </w:rPr>
      </w:pPr>
      <w:r w:rsidRPr="008D32A2">
        <w:rPr>
          <w:rStyle w:val="Emphasis"/>
          <w:i w:val="0"/>
          <w:sz w:val="22"/>
          <w:szCs w:val="22"/>
          <w:lang w:val="en-GB"/>
        </w:rPr>
        <w:t xml:space="preserve">Provision of external expertise for realisation of activities under the ADRIONET project – work package </w:t>
      </w:r>
      <w:r w:rsidR="007D6F85">
        <w:rPr>
          <w:rStyle w:val="Emphasis"/>
          <w:i w:val="0"/>
          <w:sz w:val="22"/>
          <w:szCs w:val="22"/>
          <w:lang w:val="en-GB"/>
        </w:rPr>
        <w:t>3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 (</w:t>
      </w:r>
      <w:r w:rsidR="007D6F85">
        <w:rPr>
          <w:rStyle w:val="Emphasis"/>
          <w:i w:val="0"/>
          <w:sz w:val="22"/>
          <w:szCs w:val="22"/>
          <w:lang w:val="en-GB"/>
        </w:rPr>
        <w:t>T2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) </w:t>
      </w:r>
      <w:r>
        <w:rPr>
          <w:rStyle w:val="Emphasis"/>
          <w:i w:val="0"/>
          <w:sz w:val="22"/>
          <w:szCs w:val="22"/>
          <w:lang w:val="en-GB"/>
        </w:rPr>
        <w:t>–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 </w:t>
      </w:r>
      <w:r w:rsidR="007D6F85">
        <w:rPr>
          <w:rStyle w:val="Emphasis"/>
          <w:i w:val="0"/>
          <w:sz w:val="22"/>
          <w:szCs w:val="22"/>
          <w:lang w:val="en-GB"/>
        </w:rPr>
        <w:t>Implementation of Pilot Demonstration Actions</w:t>
      </w:r>
    </w:p>
    <w:p w14:paraId="2A4E57B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8.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Number and titles of lots</w:t>
      </w:r>
    </w:p>
    <w:p w14:paraId="1A88C7EA" w14:textId="77777777" w:rsidR="00E9047D" w:rsidRPr="00B33EE6" w:rsidRDefault="00364564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0830DC">
        <w:rPr>
          <w:rStyle w:val="Emphasis"/>
          <w:i w:val="0"/>
          <w:sz w:val="22"/>
          <w:szCs w:val="22"/>
          <w:lang w:val="en-GB"/>
        </w:rPr>
        <w:t>O</w:t>
      </w:r>
      <w:r w:rsidR="00DA0ABA" w:rsidRPr="000830DC">
        <w:rPr>
          <w:rStyle w:val="Emphasis"/>
          <w:i w:val="0"/>
          <w:sz w:val="22"/>
          <w:szCs w:val="22"/>
          <w:lang w:val="en-GB"/>
        </w:rPr>
        <w:t>ne lot only</w:t>
      </w:r>
    </w:p>
    <w:p w14:paraId="0C6A1A77" w14:textId="77777777" w:rsidR="006F5FD0" w:rsidRPr="00B33EE6" w:rsidRDefault="006F5FD0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9.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Maximum budget</w:t>
      </w:r>
    </w:p>
    <w:p w14:paraId="5D85F6C5" w14:textId="75D83206" w:rsidR="00971962" w:rsidRPr="00002ED1" w:rsidRDefault="007D6F85" w:rsidP="00971962">
      <w:pPr>
        <w:pStyle w:val="Blockquote"/>
        <w:jc w:val="both"/>
        <w:rPr>
          <w:sz w:val="22"/>
          <w:szCs w:val="22"/>
          <w:lang w:val="en-GB"/>
        </w:rPr>
      </w:pPr>
      <w:r>
        <w:rPr>
          <w:rStyle w:val="Strong"/>
          <w:b w:val="0"/>
          <w:sz w:val="22"/>
          <w:szCs w:val="22"/>
          <w:lang w:val="en-GB"/>
        </w:rPr>
        <w:t>20.328,90</w:t>
      </w:r>
      <w:r w:rsidR="000830DC" w:rsidRPr="00002ED1">
        <w:rPr>
          <w:rStyle w:val="Strong"/>
          <w:b w:val="0"/>
          <w:sz w:val="22"/>
          <w:szCs w:val="22"/>
          <w:lang w:val="en-GB"/>
        </w:rPr>
        <w:t xml:space="preserve"> BAM / (</w:t>
      </w:r>
      <w:r>
        <w:rPr>
          <w:rStyle w:val="Strong"/>
          <w:b w:val="0"/>
          <w:sz w:val="22"/>
          <w:szCs w:val="22"/>
          <w:lang w:val="en-GB"/>
        </w:rPr>
        <w:t>10.394</w:t>
      </w:r>
      <w:r w:rsidR="000830DC" w:rsidRPr="00002ED1">
        <w:rPr>
          <w:rStyle w:val="Strong"/>
          <w:b w:val="0"/>
          <w:sz w:val="22"/>
          <w:szCs w:val="22"/>
          <w:lang w:val="en-GB"/>
        </w:rPr>
        <w:t>,00 EUR)</w:t>
      </w:r>
    </w:p>
    <w:p w14:paraId="7758DA36" w14:textId="77777777" w:rsidR="006F5FD0" w:rsidRPr="00B33EE6" w:rsidRDefault="009E498A">
      <w:pPr>
        <w:pStyle w:val="Blockquote"/>
        <w:jc w:val="both"/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67FC0CBF">
          <v:line id="_x0000_s1028" style="position:absolute;left:0;text-align:left;z-index:2" from="-1.05pt,17.55pt" to="466.95pt,17.6pt" o:allowincell="f" strokecolor="#d4d4d4" strokeweight="1.75pt">
            <v:shadow on="t" origin=",32385f" offset="0,-1pt"/>
          </v:line>
        </w:pict>
      </w:r>
    </w:p>
    <w:p w14:paraId="26B84EB1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CONDITIONS OF PARTICIPATION</w:t>
      </w:r>
    </w:p>
    <w:p w14:paraId="07AFA68F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Eligibility</w:t>
      </w:r>
    </w:p>
    <w:p w14:paraId="78956FA6" w14:textId="77777777" w:rsidR="00D93082" w:rsidRPr="00B33EE6" w:rsidRDefault="00D93082" w:rsidP="00E147D3">
      <w:pPr>
        <w:pStyle w:val="Blockquote"/>
        <w:ind w:left="426" w:right="0"/>
        <w:jc w:val="both"/>
        <w:rPr>
          <w:sz w:val="22"/>
          <w:szCs w:val="22"/>
          <w:lang w:val="en-GB"/>
        </w:rPr>
      </w:pPr>
      <w:r w:rsidRPr="0077509D">
        <w:rPr>
          <w:sz w:val="22"/>
          <w:szCs w:val="22"/>
          <w:lang w:val="en-GB"/>
        </w:rPr>
        <w:t xml:space="preserve">Participation is open to all legal persons [participating either individually or in a grouping (consortium) of tenderers] which are established in a Member State of the European Union or in a </w:t>
      </w:r>
      <w:r w:rsidRPr="0077509D">
        <w:rPr>
          <w:sz w:val="22"/>
          <w:szCs w:val="22"/>
          <w:lang w:val="en-GB"/>
        </w:rPr>
        <w:lastRenderedPageBreak/>
        <w:t>country or territory of the regions covered and/or authorised by the specific instruments applicable to the programme under which the contract is financed (see item 2</w:t>
      </w:r>
      <w:r w:rsidR="00A504E1" w:rsidRPr="0077509D">
        <w:rPr>
          <w:sz w:val="22"/>
          <w:szCs w:val="22"/>
          <w:lang w:val="en-GB"/>
        </w:rPr>
        <w:t>3</w:t>
      </w:r>
      <w:r w:rsidRPr="0077509D">
        <w:rPr>
          <w:sz w:val="22"/>
          <w:szCs w:val="22"/>
          <w:lang w:val="en-GB"/>
        </w:rPr>
        <w:t xml:space="preserve"> below). Participation is also open to international organisations. Participation of natural persons is directly governed by the specific instruments applicable to the programme under which the contract is financed.</w:t>
      </w:r>
    </w:p>
    <w:p w14:paraId="17E919E2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bookmarkStart w:id="0" w:name="_DV_M224"/>
      <w:bookmarkStart w:id="1" w:name="_DV_M225"/>
      <w:bookmarkStart w:id="2" w:name="_DV_M226"/>
      <w:bookmarkStart w:id="3" w:name="_DV_M227"/>
      <w:bookmarkStart w:id="4" w:name="_DV_M229"/>
      <w:bookmarkStart w:id="5" w:name="_DV_M231"/>
      <w:bookmarkStart w:id="6" w:name="_DV_M232"/>
      <w:bookmarkStart w:id="7" w:name="_DV_M233"/>
      <w:bookmarkStart w:id="8" w:name="_DV_M234"/>
      <w:bookmarkStart w:id="9" w:name="_DV_M235"/>
      <w:bookmarkStart w:id="10" w:name="_DV_M236"/>
      <w:bookmarkStart w:id="11" w:name="_DV_M237"/>
      <w:bookmarkStart w:id="12" w:name="_DV_M23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Number of </w:t>
      </w:r>
      <w:r w:rsidR="00632BDC" w:rsidRPr="00B33EE6">
        <w:rPr>
          <w:rStyle w:val="Strong"/>
          <w:sz w:val="22"/>
          <w:szCs w:val="22"/>
          <w:lang w:val="en-GB"/>
        </w:rPr>
        <w:t>tenders</w:t>
      </w:r>
    </w:p>
    <w:p w14:paraId="6492C033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No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can be submitte</w:t>
      </w:r>
      <w:r w:rsidR="00087A72" w:rsidRPr="00B33EE6">
        <w:rPr>
          <w:sz w:val="22"/>
          <w:szCs w:val="22"/>
          <w:lang w:val="en-GB"/>
        </w:rPr>
        <w:t xml:space="preserve">d by a natural or legal person </w:t>
      </w:r>
      <w:r w:rsidRPr="00B33EE6">
        <w:rPr>
          <w:sz w:val="22"/>
          <w:szCs w:val="22"/>
          <w:lang w:val="en-GB"/>
        </w:rPr>
        <w:t xml:space="preserve">whatever the form of participation (as an individual legal entity or as leader or </w:t>
      </w:r>
      <w:r w:rsidR="003232ED" w:rsidRPr="00B33EE6">
        <w:rPr>
          <w:sz w:val="22"/>
          <w:szCs w:val="22"/>
          <w:lang w:val="en-GB"/>
        </w:rPr>
        <w:t xml:space="preserve">member </w:t>
      </w:r>
      <w:r w:rsidRPr="00B33EE6">
        <w:rPr>
          <w:sz w:val="22"/>
          <w:szCs w:val="22"/>
          <w:lang w:val="en-GB"/>
        </w:rPr>
        <w:t xml:space="preserve">of a consortium submitting a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).  </w:t>
      </w:r>
      <w:proofErr w:type="gramStart"/>
      <w:r w:rsidRPr="00B33EE6">
        <w:rPr>
          <w:sz w:val="22"/>
          <w:szCs w:val="22"/>
          <w:lang w:val="en-GB"/>
        </w:rPr>
        <w:t>In the event that</w:t>
      </w:r>
      <w:proofErr w:type="gramEnd"/>
      <w:r w:rsidRPr="00B33EE6">
        <w:rPr>
          <w:sz w:val="22"/>
          <w:szCs w:val="22"/>
          <w:lang w:val="en-GB"/>
        </w:rPr>
        <w:t xml:space="preserve"> a natural or legal person submits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all </w:t>
      </w:r>
      <w:r w:rsidR="00632BD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in which that person has participated </w:t>
      </w:r>
      <w:r w:rsidR="00CB759D" w:rsidRPr="00B33EE6">
        <w:rPr>
          <w:sz w:val="22"/>
          <w:szCs w:val="22"/>
          <w:lang w:val="en-GB"/>
        </w:rPr>
        <w:t>will</w:t>
      </w:r>
      <w:r w:rsidRPr="00B33EE6">
        <w:rPr>
          <w:sz w:val="22"/>
          <w:szCs w:val="22"/>
          <w:lang w:val="en-GB"/>
        </w:rPr>
        <w:t xml:space="preserve"> be excluded.</w:t>
      </w:r>
    </w:p>
    <w:p w14:paraId="6CE46135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2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Grounds for exclusion</w:t>
      </w:r>
    </w:p>
    <w:p w14:paraId="107211B0" w14:textId="77777777" w:rsidR="006F5FD0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As part of the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</w:t>
      </w:r>
      <w:r w:rsidR="00632BDC" w:rsidRPr="00B33EE6">
        <w:rPr>
          <w:sz w:val="22"/>
          <w:szCs w:val="22"/>
          <w:lang w:val="en-GB"/>
        </w:rPr>
        <w:t>tenderers</w:t>
      </w:r>
      <w:r w:rsidRPr="00B33EE6">
        <w:rPr>
          <w:sz w:val="22"/>
          <w:szCs w:val="22"/>
          <w:lang w:val="en-GB"/>
        </w:rPr>
        <w:t xml:space="preserve"> must</w:t>
      </w:r>
      <w:r w:rsidR="00750FF8" w:rsidRPr="00B33EE6">
        <w:rPr>
          <w:sz w:val="22"/>
          <w:szCs w:val="22"/>
          <w:lang w:val="en-GB"/>
        </w:rPr>
        <w:t xml:space="preserve"> submit a </w:t>
      </w:r>
      <w:r w:rsidR="000F0F6C" w:rsidRPr="00B33EE6">
        <w:rPr>
          <w:sz w:val="22"/>
          <w:szCs w:val="22"/>
          <w:lang w:val="en-GB"/>
        </w:rPr>
        <w:t xml:space="preserve">signed </w:t>
      </w:r>
      <w:r w:rsidR="002D266E" w:rsidRPr="00B33EE6">
        <w:rPr>
          <w:sz w:val="22"/>
          <w:szCs w:val="22"/>
          <w:lang w:val="en-GB"/>
        </w:rPr>
        <w:t>declaration</w:t>
      </w:r>
      <w:r w:rsidR="000F0F6C" w:rsidRPr="00B33EE6">
        <w:rPr>
          <w:sz w:val="22"/>
          <w:szCs w:val="22"/>
          <w:lang w:val="en-GB"/>
        </w:rPr>
        <w:t>,</w:t>
      </w:r>
      <w:r w:rsidR="00750FF8" w:rsidRPr="00B33EE6">
        <w:rPr>
          <w:sz w:val="22"/>
          <w:szCs w:val="22"/>
          <w:lang w:val="en-GB"/>
        </w:rPr>
        <w:t xml:space="preserve"> </w:t>
      </w:r>
      <w:r w:rsidR="000F0F6C" w:rsidRPr="00B33EE6">
        <w:rPr>
          <w:sz w:val="22"/>
          <w:szCs w:val="22"/>
          <w:lang w:val="en-GB"/>
        </w:rPr>
        <w:t xml:space="preserve">included in the </w:t>
      </w:r>
      <w:r w:rsidR="00632BDC" w:rsidRPr="00B33EE6">
        <w:rPr>
          <w:sz w:val="22"/>
          <w:szCs w:val="22"/>
          <w:lang w:val="en-GB"/>
        </w:rPr>
        <w:t>tender</w:t>
      </w:r>
      <w:r w:rsidR="000F0F6C" w:rsidRPr="00B33EE6">
        <w:rPr>
          <w:sz w:val="22"/>
          <w:szCs w:val="22"/>
          <w:lang w:val="en-GB"/>
        </w:rPr>
        <w:t xml:space="preserve"> form, </w:t>
      </w:r>
      <w:r w:rsidR="00750FF8" w:rsidRPr="00B33EE6">
        <w:rPr>
          <w:sz w:val="22"/>
          <w:szCs w:val="22"/>
          <w:lang w:val="en-GB"/>
        </w:rPr>
        <w:t>to the effect that they are not in any of</w:t>
      </w:r>
      <w:r w:rsidRPr="00B33EE6">
        <w:rPr>
          <w:sz w:val="22"/>
          <w:szCs w:val="22"/>
          <w:lang w:val="en-GB"/>
        </w:rPr>
        <w:t xml:space="preserve"> </w:t>
      </w:r>
      <w:r w:rsidR="00A433A6" w:rsidRPr="00B33EE6">
        <w:rPr>
          <w:sz w:val="22"/>
          <w:szCs w:val="22"/>
          <w:lang w:val="en-GB"/>
        </w:rPr>
        <w:t xml:space="preserve">the </w:t>
      </w:r>
      <w:r w:rsidR="00750FF8" w:rsidRPr="00B33EE6">
        <w:rPr>
          <w:sz w:val="22"/>
          <w:szCs w:val="22"/>
          <w:lang w:val="en-GB"/>
        </w:rPr>
        <w:t xml:space="preserve">exclusion situations </w:t>
      </w:r>
      <w:r w:rsidR="00A433A6" w:rsidRPr="00B33EE6">
        <w:rPr>
          <w:sz w:val="22"/>
          <w:szCs w:val="22"/>
          <w:lang w:val="en-GB"/>
        </w:rPr>
        <w:t>listed</w:t>
      </w:r>
      <w:r w:rsidR="00750FF8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in Section 2.</w:t>
      </w:r>
      <w:r w:rsidR="00513F0F">
        <w:rPr>
          <w:sz w:val="22"/>
          <w:szCs w:val="22"/>
          <w:lang w:val="en-GB"/>
        </w:rPr>
        <w:t>6</w:t>
      </w:r>
      <w:r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10</w:t>
      </w:r>
      <w:r w:rsidR="001C21A2"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1.</w:t>
      </w:r>
      <w:r w:rsidRPr="00B33EE6">
        <w:rPr>
          <w:sz w:val="22"/>
          <w:szCs w:val="22"/>
          <w:lang w:val="en-GB"/>
        </w:rPr>
        <w:t xml:space="preserve"> of the </w:t>
      </w:r>
      <w:r w:rsidR="00513F0F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 xml:space="preserve">ractical </w:t>
      </w:r>
      <w:r w:rsidR="00513F0F">
        <w:rPr>
          <w:sz w:val="22"/>
          <w:szCs w:val="22"/>
          <w:lang w:val="en-GB"/>
        </w:rPr>
        <w:t>g</w:t>
      </w:r>
      <w:r w:rsidRPr="00B33EE6">
        <w:rPr>
          <w:sz w:val="22"/>
          <w:szCs w:val="22"/>
          <w:lang w:val="en-GB"/>
        </w:rPr>
        <w:t>uide</w:t>
      </w:r>
      <w:r w:rsidR="000C110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 </w:t>
      </w:r>
    </w:p>
    <w:p w14:paraId="031D41EA" w14:textId="77777777" w:rsidR="0039147E" w:rsidRPr="00B33EE6" w:rsidRDefault="00C03AF5">
      <w:pPr>
        <w:pStyle w:val="Blockquote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Tenderer</w:t>
      </w:r>
      <w:r w:rsidR="0039147E">
        <w:rPr>
          <w:sz w:val="22"/>
          <w:szCs w:val="22"/>
          <w:lang w:val="en-GB"/>
        </w:rPr>
        <w:t xml:space="preserve"> included in the lists of EU restrictive measures (see Section 2.</w:t>
      </w:r>
      <w:r w:rsidR="00513F0F">
        <w:rPr>
          <w:sz w:val="22"/>
          <w:szCs w:val="22"/>
          <w:lang w:val="en-GB"/>
        </w:rPr>
        <w:t>4</w:t>
      </w:r>
      <w:r w:rsidR="0039147E">
        <w:rPr>
          <w:sz w:val="22"/>
          <w:szCs w:val="22"/>
          <w:lang w:val="en-GB"/>
        </w:rPr>
        <w:t xml:space="preserve">. of the PRAG) </w:t>
      </w:r>
      <w:proofErr w:type="gramStart"/>
      <w:r w:rsidR="0039147E">
        <w:rPr>
          <w:sz w:val="22"/>
          <w:szCs w:val="22"/>
          <w:lang w:val="en-GB"/>
        </w:rPr>
        <w:t>at the moment</w:t>
      </w:r>
      <w:proofErr w:type="gramEnd"/>
      <w:r w:rsidR="0039147E">
        <w:rPr>
          <w:sz w:val="22"/>
          <w:szCs w:val="22"/>
          <w:lang w:val="en-GB"/>
        </w:rPr>
        <w:t xml:space="preserve"> of the award decision cannot be awarded the contract. </w:t>
      </w:r>
    </w:p>
    <w:p w14:paraId="14767199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3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Sub-contracting</w:t>
      </w:r>
    </w:p>
    <w:p w14:paraId="1EF0A7EB" w14:textId="77777777" w:rsidR="00E9047D" w:rsidRPr="00B33EE6" w:rsidRDefault="006D6080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>Subcontracting is allowed</w:t>
      </w:r>
      <w:r w:rsidR="000C1101" w:rsidRPr="00B33EE6">
        <w:rPr>
          <w:rStyle w:val="Emphasis"/>
          <w:i w:val="0"/>
          <w:sz w:val="22"/>
          <w:szCs w:val="22"/>
          <w:lang w:val="en-GB"/>
        </w:rPr>
        <w:t>.</w:t>
      </w:r>
    </w:p>
    <w:p w14:paraId="1166A8BB" w14:textId="77777777" w:rsidR="006F5FD0" w:rsidRPr="00B33EE6" w:rsidRDefault="009E498A">
      <w:pPr>
        <w:keepNext/>
        <w:jc w:val="center"/>
        <w:rPr>
          <w:sz w:val="28"/>
          <w:szCs w:val="28"/>
          <w:lang w:val="en-GB"/>
        </w:rPr>
      </w:pPr>
      <w:r>
        <w:rPr>
          <w:snapToGrid/>
          <w:sz w:val="22"/>
          <w:szCs w:val="22"/>
          <w:lang w:val="en-GB"/>
        </w:rPr>
        <w:pict w14:anchorId="4B81FCCA">
          <v:line id="_x0000_s1029" style="position:absolute;left:0;text-align:left;z-index:3" from="1.5pt,2.05pt" to="469.5pt,2.1pt" o:allowincell="f" strokecolor="#d4d4d4" strokeweight="1.75pt">
            <v:shadow on="t" origin=",32385f" offset="0,-1pt"/>
          </v:line>
        </w:pict>
      </w:r>
      <w:r w:rsidR="006F5FD0" w:rsidRPr="00B33EE6">
        <w:rPr>
          <w:rStyle w:val="Strong"/>
          <w:sz w:val="28"/>
          <w:szCs w:val="28"/>
          <w:lang w:val="en-GB"/>
        </w:rPr>
        <w:t>PROVISIONAL TIMETABLE</w:t>
      </w:r>
    </w:p>
    <w:p w14:paraId="2A63D6EA" w14:textId="77777777" w:rsidR="006F5FD0" w:rsidRPr="00B33EE6" w:rsidRDefault="006F5FD0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4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Provisional commencement date of the contract</w:t>
      </w:r>
    </w:p>
    <w:p w14:paraId="5338A5B3" w14:textId="405ADC12" w:rsidR="006F5FD0" w:rsidRPr="00B33EE6" w:rsidRDefault="007D6F85" w:rsidP="00571687">
      <w:pPr>
        <w:pStyle w:val="Blockquote"/>
        <w:jc w:val="both"/>
        <w:rPr>
          <w:i/>
          <w:sz w:val="22"/>
          <w:szCs w:val="22"/>
          <w:lang w:val="en-GB"/>
        </w:rPr>
      </w:pPr>
      <w:r>
        <w:rPr>
          <w:rStyle w:val="Emphasis"/>
          <w:i w:val="0"/>
          <w:sz w:val="22"/>
          <w:szCs w:val="22"/>
          <w:lang w:val="en-GB"/>
        </w:rPr>
        <w:t>18</w:t>
      </w:r>
      <w:r w:rsidR="00A161DC" w:rsidRPr="00002ED1">
        <w:rPr>
          <w:rStyle w:val="Emphasis"/>
          <w:i w:val="0"/>
          <w:sz w:val="22"/>
          <w:szCs w:val="22"/>
          <w:lang w:val="en-GB"/>
        </w:rPr>
        <w:t>/</w:t>
      </w:r>
      <w:r>
        <w:rPr>
          <w:rStyle w:val="Emphasis"/>
          <w:i w:val="0"/>
          <w:sz w:val="22"/>
          <w:szCs w:val="22"/>
          <w:lang w:val="en-GB"/>
        </w:rPr>
        <w:t>10</w:t>
      </w:r>
      <w:r w:rsidR="00A161DC" w:rsidRPr="00002ED1">
        <w:rPr>
          <w:rStyle w:val="Emphasis"/>
          <w:i w:val="0"/>
          <w:sz w:val="22"/>
          <w:szCs w:val="22"/>
          <w:lang w:val="en-GB"/>
        </w:rPr>
        <w:t>/202</w:t>
      </w:r>
      <w:r>
        <w:rPr>
          <w:rStyle w:val="Emphasis"/>
          <w:i w:val="0"/>
          <w:sz w:val="22"/>
          <w:szCs w:val="22"/>
          <w:lang w:val="en-GB"/>
        </w:rPr>
        <w:t>1</w:t>
      </w:r>
    </w:p>
    <w:p w14:paraId="3F39A3F0" w14:textId="77777777" w:rsidR="006F5FD0" w:rsidRPr="00B33EE6" w:rsidRDefault="005639EC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15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Implementation</w:t>
      </w:r>
      <w:r w:rsidR="006F5FD0" w:rsidRPr="00B33EE6">
        <w:rPr>
          <w:rStyle w:val="Strong"/>
          <w:sz w:val="22"/>
          <w:szCs w:val="22"/>
          <w:lang w:val="en-GB"/>
        </w:rPr>
        <w:t xml:space="preserve"> period of </w:t>
      </w:r>
      <w:r w:rsidRPr="00B33EE6">
        <w:rPr>
          <w:rStyle w:val="Strong"/>
          <w:sz w:val="22"/>
          <w:szCs w:val="22"/>
          <w:lang w:val="en-GB"/>
        </w:rPr>
        <w:t>the</w:t>
      </w:r>
      <w:r w:rsidR="00476D80" w:rsidRPr="00B33EE6">
        <w:rPr>
          <w:rStyle w:val="Strong"/>
          <w:sz w:val="22"/>
          <w:szCs w:val="22"/>
          <w:lang w:val="en-GB"/>
        </w:rPr>
        <w:t xml:space="preserve"> tasks </w:t>
      </w:r>
    </w:p>
    <w:p w14:paraId="2152F4D9" w14:textId="45418F4F" w:rsidR="006F5FD0" w:rsidRPr="00B33EE6" w:rsidRDefault="00A161DC" w:rsidP="00571687">
      <w:pPr>
        <w:pStyle w:val="Blockquote"/>
        <w:jc w:val="both"/>
        <w:rPr>
          <w:i/>
          <w:sz w:val="22"/>
          <w:szCs w:val="22"/>
          <w:lang w:val="en-GB"/>
        </w:rPr>
      </w:pPr>
      <w:r w:rsidRPr="00002ED1">
        <w:rPr>
          <w:rStyle w:val="Emphasis"/>
          <w:i w:val="0"/>
          <w:sz w:val="22"/>
          <w:szCs w:val="22"/>
          <w:lang w:val="en-GB"/>
        </w:rPr>
        <w:t>Until the end of the project ADRIONET (31/07/2022).</w:t>
      </w:r>
    </w:p>
    <w:p w14:paraId="0687E753" w14:textId="77777777" w:rsidR="006F5FD0" w:rsidRPr="00B33EE6" w:rsidRDefault="009E49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54CB9F75">
          <v:line id="_x0000_s1030" style="position:absolute;z-index:4" from="0,12pt" to="468pt,12.05pt" o:allowincell="f" strokecolor="#d4d4d4" strokeweight="1.75pt">
            <v:shadow on="t" origin=",32385f" offset="0,-1pt"/>
          </v:line>
        </w:pict>
      </w:r>
    </w:p>
    <w:p w14:paraId="26C2215D" w14:textId="77777777" w:rsidR="006F5FD0" w:rsidRPr="00B33EE6" w:rsidRDefault="006F5FD0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SELECTION AND AWARD CRITERIA</w:t>
      </w:r>
    </w:p>
    <w:p w14:paraId="0086A7D5" w14:textId="77777777" w:rsidR="006F5FD0" w:rsidRPr="00B33EE6" w:rsidRDefault="005639EC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16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Selection criteria</w:t>
      </w:r>
    </w:p>
    <w:p w14:paraId="48E14EF3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following selection criteria </w:t>
      </w:r>
      <w:r w:rsidR="00087A72" w:rsidRPr="00B33EE6">
        <w:rPr>
          <w:sz w:val="22"/>
          <w:szCs w:val="22"/>
          <w:lang w:val="en-GB"/>
        </w:rPr>
        <w:t xml:space="preserve">will be applied to </w:t>
      </w:r>
      <w:r w:rsidR="005639EC" w:rsidRPr="00B33EE6">
        <w:rPr>
          <w:sz w:val="22"/>
          <w:szCs w:val="22"/>
          <w:lang w:val="en-GB"/>
        </w:rPr>
        <w:t>the tenderers</w:t>
      </w:r>
      <w:r w:rsidR="00087A72" w:rsidRPr="00B33EE6">
        <w:rPr>
          <w:sz w:val="22"/>
          <w:szCs w:val="22"/>
          <w:lang w:val="en-GB"/>
        </w:rPr>
        <w:t xml:space="preserve">. </w:t>
      </w:r>
      <w:r w:rsidRPr="00B33EE6">
        <w:rPr>
          <w:sz w:val="22"/>
          <w:szCs w:val="22"/>
          <w:lang w:val="en-GB"/>
        </w:rPr>
        <w:t xml:space="preserve">In the case of </w:t>
      </w:r>
      <w:r w:rsidR="005639E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submitted by a consortium, these selection criteria will be applied to the </w:t>
      </w:r>
      <w:proofErr w:type="gramStart"/>
      <w:r w:rsidRPr="00B33EE6">
        <w:rPr>
          <w:sz w:val="22"/>
          <w:szCs w:val="22"/>
          <w:lang w:val="en-GB"/>
        </w:rPr>
        <w:t>consortium as a whole</w:t>
      </w:r>
      <w:proofErr w:type="gramEnd"/>
      <w:r w:rsidR="006751D2" w:rsidRPr="00B33EE6">
        <w:rPr>
          <w:sz w:val="22"/>
          <w:szCs w:val="22"/>
          <w:lang w:val="en-GB"/>
        </w:rPr>
        <w:t>. if not specified otherwise. The selection criteria will not be applied to natural persons and single-member companies when they are sub-contractors.</w:t>
      </w:r>
    </w:p>
    <w:p w14:paraId="069E9F71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1)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Economic and financial </w:t>
      </w:r>
      <w:r w:rsidR="001C64F1" w:rsidRPr="00B33EE6">
        <w:rPr>
          <w:b/>
          <w:sz w:val="22"/>
          <w:szCs w:val="22"/>
          <w:u w:val="single"/>
          <w:lang w:val="en-GB"/>
        </w:rPr>
        <w:t xml:space="preserve">capacity 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of </w:t>
      </w:r>
      <w:r w:rsidR="002413EA" w:rsidRPr="00B33EE6">
        <w:rPr>
          <w:b/>
          <w:sz w:val="22"/>
          <w:szCs w:val="22"/>
          <w:u w:val="single"/>
          <w:lang w:val="en-GB"/>
        </w:rPr>
        <w:t>the tenderer</w:t>
      </w:r>
      <w:r w:rsidR="00087A72" w:rsidRPr="00B33EE6">
        <w:rPr>
          <w:b/>
          <w:sz w:val="22"/>
          <w:szCs w:val="22"/>
          <w:lang w:val="en-GB"/>
        </w:rPr>
        <w:t xml:space="preserve"> (</w:t>
      </w:r>
      <w:r w:rsidR="006F5FD0" w:rsidRPr="00B33EE6">
        <w:rPr>
          <w:sz w:val="22"/>
          <w:szCs w:val="22"/>
          <w:lang w:val="en-GB"/>
        </w:rPr>
        <w:t>based on</w:t>
      </w:r>
      <w:r w:rsidR="00087A72" w:rsidRPr="00B33EE6">
        <w:rPr>
          <w:sz w:val="22"/>
          <w:szCs w:val="22"/>
          <w:lang w:val="en-GB"/>
        </w:rPr>
        <w:t xml:space="preserve"> item 3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663C6D" w:rsidRPr="00B33EE6">
        <w:rPr>
          <w:sz w:val="22"/>
          <w:szCs w:val="22"/>
          <w:lang w:val="en-GB"/>
        </w:rPr>
        <w:t xml:space="preserve">. In case of </w:t>
      </w:r>
      <w:r w:rsidR="005639EC" w:rsidRPr="00B33EE6">
        <w:rPr>
          <w:sz w:val="22"/>
          <w:szCs w:val="22"/>
          <w:lang w:val="en-GB"/>
        </w:rPr>
        <w:t>tender</w:t>
      </w:r>
      <w:r w:rsidR="002413EA" w:rsidRPr="00B33EE6">
        <w:rPr>
          <w:sz w:val="22"/>
          <w:szCs w:val="22"/>
          <w:lang w:val="en-GB"/>
        </w:rPr>
        <w:t>er</w:t>
      </w:r>
      <w:r w:rsidR="00663C6D" w:rsidRPr="00B33EE6">
        <w:rPr>
          <w:sz w:val="22"/>
          <w:szCs w:val="22"/>
          <w:lang w:val="en-GB"/>
        </w:rPr>
        <w:t xml:space="preserve"> being a public body, equivalent information should be provided</w:t>
      </w:r>
      <w:r w:rsidR="006A66DA" w:rsidRPr="00B33EE6">
        <w:rPr>
          <w:sz w:val="22"/>
          <w:szCs w:val="22"/>
          <w:lang w:val="en-GB"/>
        </w:rPr>
        <w:t>.</w:t>
      </w:r>
      <w:r w:rsidR="00663C6D" w:rsidRPr="00B33EE6">
        <w:rPr>
          <w:sz w:val="22"/>
          <w:szCs w:val="22"/>
          <w:lang w:val="en-GB"/>
        </w:rPr>
        <w:t xml:space="preserve"> </w:t>
      </w:r>
      <w:r w:rsidR="006751D2"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="006751D2" w:rsidRPr="00B33EE6">
        <w:rPr>
          <w:sz w:val="22"/>
          <w:szCs w:val="22"/>
          <w:lang w:val="en-GB"/>
        </w:rPr>
        <w:t>taken into account</w:t>
      </w:r>
      <w:proofErr w:type="gramEnd"/>
      <w:r w:rsidR="006751D2" w:rsidRPr="00B33EE6">
        <w:rPr>
          <w:sz w:val="22"/>
          <w:szCs w:val="22"/>
          <w:lang w:val="en-GB"/>
        </w:rPr>
        <w:t xml:space="preserve"> will be the last three </w:t>
      </w:r>
      <w:r w:rsidR="00D51C7E">
        <w:rPr>
          <w:sz w:val="22"/>
          <w:szCs w:val="22"/>
          <w:lang w:val="en-GB"/>
        </w:rPr>
        <w:t xml:space="preserve">financial </w:t>
      </w:r>
      <w:r w:rsidR="006751D2" w:rsidRPr="00B33EE6">
        <w:rPr>
          <w:sz w:val="22"/>
          <w:szCs w:val="22"/>
          <w:lang w:val="en-GB"/>
        </w:rPr>
        <w:t>years for which accounts have been closed.</w:t>
      </w:r>
    </w:p>
    <w:p w14:paraId="0E5764DB" w14:textId="77777777" w:rsidR="006F5FD0" w:rsidRPr="003649A6" w:rsidRDefault="006F5FD0" w:rsidP="003649A6">
      <w:pPr>
        <w:pStyle w:val="Blockquote"/>
        <w:numPr>
          <w:ilvl w:val="0"/>
          <w:numId w:val="36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 w:rsidRPr="003649A6">
        <w:rPr>
          <w:sz w:val="22"/>
          <w:szCs w:val="22"/>
          <w:lang w:val="en-GB"/>
        </w:rPr>
        <w:t xml:space="preserve">the average annual turnover of the </w:t>
      </w:r>
      <w:r w:rsidR="005639EC" w:rsidRPr="003649A6">
        <w:rPr>
          <w:sz w:val="22"/>
          <w:szCs w:val="22"/>
          <w:lang w:val="en-GB"/>
        </w:rPr>
        <w:t>tenderer</w:t>
      </w:r>
      <w:r w:rsidRPr="003649A6">
        <w:rPr>
          <w:sz w:val="22"/>
          <w:szCs w:val="22"/>
          <w:lang w:val="en-GB"/>
        </w:rPr>
        <w:t xml:space="preserve"> </w:t>
      </w:r>
      <w:r w:rsidR="003649A6">
        <w:rPr>
          <w:sz w:val="22"/>
          <w:szCs w:val="22"/>
          <w:lang w:val="en-GB"/>
        </w:rPr>
        <w:t xml:space="preserve">for the last three years </w:t>
      </w:r>
      <w:r w:rsidRPr="003649A6">
        <w:rPr>
          <w:sz w:val="22"/>
          <w:szCs w:val="22"/>
          <w:lang w:val="en-GB"/>
        </w:rPr>
        <w:t xml:space="preserve">must exceed the annualised maximum budget of the contract </w:t>
      </w:r>
      <w:r w:rsidR="00E147D3" w:rsidRPr="003649A6">
        <w:rPr>
          <w:sz w:val="22"/>
          <w:szCs w:val="22"/>
          <w:lang w:val="en-GB"/>
        </w:rPr>
        <w:t>i.e.</w:t>
      </w:r>
      <w:r w:rsidRPr="003649A6">
        <w:rPr>
          <w:sz w:val="22"/>
          <w:szCs w:val="22"/>
          <w:lang w:val="en-GB"/>
        </w:rPr>
        <w:t xml:space="preserve"> the maximum budget stated in the </w:t>
      </w:r>
      <w:r w:rsidR="005639EC" w:rsidRPr="003649A6">
        <w:rPr>
          <w:sz w:val="22"/>
          <w:szCs w:val="22"/>
          <w:lang w:val="en-GB"/>
        </w:rPr>
        <w:t>contract</w:t>
      </w:r>
      <w:r w:rsidRPr="003649A6">
        <w:rPr>
          <w:sz w:val="22"/>
          <w:szCs w:val="22"/>
          <w:lang w:val="en-GB"/>
        </w:rPr>
        <w:t xml:space="preserve"> notice divided by the initial contract duration in years, where this exceeds 1 year</w:t>
      </w:r>
      <w:r w:rsidR="003649A6">
        <w:rPr>
          <w:sz w:val="22"/>
          <w:szCs w:val="22"/>
          <w:lang w:val="en-GB"/>
        </w:rPr>
        <w:t>.</w:t>
      </w:r>
    </w:p>
    <w:p w14:paraId="49C4DEE1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2)</w:t>
      </w:r>
      <w:r w:rsidRPr="00B33EE6">
        <w:rPr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>Professional capacity of</w:t>
      </w:r>
      <w:r w:rsidR="002413EA" w:rsidRPr="00B33EE6">
        <w:rPr>
          <w:b/>
          <w:sz w:val="22"/>
          <w:szCs w:val="22"/>
          <w:u w:val="single"/>
          <w:lang w:val="en-GB"/>
        </w:rPr>
        <w:t xml:space="preserve"> the 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A85E8A" w:rsidRPr="00B33EE6">
        <w:rPr>
          <w:b/>
          <w:sz w:val="22"/>
          <w:szCs w:val="22"/>
          <w:u w:val="single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</w:t>
      </w:r>
      <w:r w:rsidR="00087A72" w:rsidRPr="00B33EE6">
        <w:rPr>
          <w:sz w:val="22"/>
          <w:szCs w:val="22"/>
          <w:lang w:val="en-GB"/>
        </w:rPr>
        <w:t xml:space="preserve">4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BE08EC" w:rsidRPr="00B33EE6">
        <w:rPr>
          <w:sz w:val="22"/>
          <w:szCs w:val="22"/>
          <w:lang w:val="en-GB"/>
        </w:rPr>
        <w:t>.</w:t>
      </w:r>
    </w:p>
    <w:p w14:paraId="20A735DB" w14:textId="77777777" w:rsidR="00BE08EC" w:rsidRPr="00B33EE6" w:rsidRDefault="00BE08EC" w:rsidP="00B33EE6">
      <w:pPr>
        <w:pStyle w:val="Blockquote"/>
        <w:ind w:right="357" w:hanging="3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Pr="00B33EE6">
        <w:rPr>
          <w:sz w:val="22"/>
          <w:szCs w:val="22"/>
          <w:lang w:val="en-GB"/>
        </w:rPr>
        <w:t>taken into account</w:t>
      </w:r>
      <w:proofErr w:type="gramEnd"/>
      <w:r w:rsidRPr="00B33EE6">
        <w:rPr>
          <w:sz w:val="22"/>
          <w:szCs w:val="22"/>
          <w:lang w:val="en-GB"/>
        </w:rPr>
        <w:t xml:space="preserve"> will be the last </w:t>
      </w:r>
      <w:r w:rsidRPr="00C867B9">
        <w:rPr>
          <w:sz w:val="22"/>
          <w:szCs w:val="22"/>
          <w:lang w:val="en-GB"/>
        </w:rPr>
        <w:t>three</w:t>
      </w:r>
      <w:r w:rsidR="00862885" w:rsidRPr="00C867B9">
        <w:rPr>
          <w:sz w:val="22"/>
          <w:szCs w:val="22"/>
          <w:lang w:val="en-GB"/>
        </w:rPr>
        <w:t xml:space="preserve"> years</w:t>
      </w:r>
      <w:r w:rsidR="00862885">
        <w:rPr>
          <w:sz w:val="22"/>
          <w:szCs w:val="22"/>
          <w:lang w:val="en-GB"/>
        </w:rPr>
        <w:t xml:space="preserve"> </w:t>
      </w:r>
      <w:r w:rsidR="00771F97">
        <w:rPr>
          <w:sz w:val="22"/>
          <w:szCs w:val="22"/>
          <w:lang w:val="en-GB"/>
        </w:rPr>
        <w:t>preceding the</w:t>
      </w:r>
      <w:r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lastRenderedPageBreak/>
        <w:t>submission deadline.</w:t>
      </w:r>
    </w:p>
    <w:p w14:paraId="49C9DD69" w14:textId="77777777" w:rsidR="00BE783C" w:rsidRPr="00B33EE6" w:rsidRDefault="007E59DD" w:rsidP="007E59DD">
      <w:pPr>
        <w:pStyle w:val="Blockquote"/>
        <w:numPr>
          <w:ilvl w:val="0"/>
          <w:numId w:val="34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</w:t>
      </w:r>
      <w:r w:rsidR="00BE783C" w:rsidRPr="00B33EE6">
        <w:rPr>
          <w:sz w:val="22"/>
          <w:szCs w:val="22"/>
          <w:lang w:val="en-GB"/>
        </w:rPr>
        <w:t xml:space="preserve"> </w:t>
      </w:r>
      <w:r w:rsidRPr="007E59DD">
        <w:rPr>
          <w:sz w:val="22"/>
          <w:szCs w:val="22"/>
          <w:lang w:val="en-GB"/>
        </w:rPr>
        <w:t>tenderer has at least three staff members employed on the permanent basis in fields related to this contract</w:t>
      </w:r>
      <w:r>
        <w:rPr>
          <w:sz w:val="22"/>
          <w:szCs w:val="22"/>
          <w:lang w:val="en-GB"/>
        </w:rPr>
        <w:t>.</w:t>
      </w:r>
    </w:p>
    <w:p w14:paraId="603FF097" w14:textId="77777777" w:rsidR="00BE08EC" w:rsidRPr="00B33EE6" w:rsidRDefault="00571687" w:rsidP="00B33EE6">
      <w:pPr>
        <w:pStyle w:val="Blockquote"/>
        <w:ind w:left="720" w:right="357" w:hanging="360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3)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Technical capacity of </w:t>
      </w:r>
      <w:r w:rsidR="00C03AF5">
        <w:rPr>
          <w:b/>
          <w:sz w:val="22"/>
          <w:szCs w:val="22"/>
          <w:u w:val="single"/>
          <w:lang w:val="en-GB"/>
        </w:rPr>
        <w:t>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087A72" w:rsidRPr="00B33EE6">
        <w:rPr>
          <w:sz w:val="22"/>
          <w:szCs w:val="22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5 and 6 of the </w:t>
      </w:r>
      <w:r w:rsidR="00994EA3" w:rsidRPr="00B33EE6">
        <w:rPr>
          <w:sz w:val="22"/>
          <w:szCs w:val="22"/>
          <w:lang w:val="en-GB"/>
        </w:rPr>
        <w:t>tender</w:t>
      </w:r>
      <w:r w:rsidR="006F5FD0" w:rsidRPr="00B33EE6">
        <w:rPr>
          <w:sz w:val="22"/>
          <w:szCs w:val="22"/>
          <w:lang w:val="en-GB"/>
        </w:rPr>
        <w:t xml:space="preserve"> form</w:t>
      </w:r>
      <w:r w:rsidR="00087A72" w:rsidRPr="00B33EE6">
        <w:rPr>
          <w:sz w:val="22"/>
          <w:szCs w:val="22"/>
          <w:lang w:val="en-GB"/>
        </w:rPr>
        <w:t>)</w:t>
      </w:r>
      <w:r w:rsidR="00BE08EC" w:rsidRPr="00B33EE6">
        <w:rPr>
          <w:sz w:val="22"/>
          <w:szCs w:val="22"/>
          <w:lang w:val="en-GB"/>
        </w:rPr>
        <w:t xml:space="preserve">. The reference period which will be </w:t>
      </w:r>
      <w:proofErr w:type="gramStart"/>
      <w:r w:rsidR="00BE08EC" w:rsidRPr="00B33EE6">
        <w:rPr>
          <w:sz w:val="22"/>
          <w:szCs w:val="22"/>
          <w:lang w:val="en-GB"/>
        </w:rPr>
        <w:t>taken into account</w:t>
      </w:r>
      <w:proofErr w:type="gramEnd"/>
      <w:r w:rsidR="00BE08EC" w:rsidRPr="00B33EE6">
        <w:rPr>
          <w:sz w:val="22"/>
          <w:szCs w:val="22"/>
          <w:lang w:val="en-GB"/>
        </w:rPr>
        <w:t xml:space="preserve"> will be the </w:t>
      </w:r>
      <w:r w:rsidR="00BE08EC" w:rsidRPr="007E59DD">
        <w:rPr>
          <w:sz w:val="22"/>
          <w:szCs w:val="22"/>
          <w:lang w:val="en-GB"/>
        </w:rPr>
        <w:t>last</w:t>
      </w:r>
      <w:r w:rsidR="007E59DD" w:rsidRPr="007E59DD">
        <w:rPr>
          <w:sz w:val="22"/>
          <w:szCs w:val="22"/>
          <w:lang w:val="en-GB"/>
        </w:rPr>
        <w:t xml:space="preserve"> five</w:t>
      </w:r>
      <w:r w:rsidR="00862885" w:rsidRPr="007E59DD">
        <w:rPr>
          <w:sz w:val="22"/>
          <w:szCs w:val="22"/>
          <w:lang w:val="en-GB"/>
        </w:rPr>
        <w:t xml:space="preserve"> years </w:t>
      </w:r>
      <w:r w:rsidR="00771F97" w:rsidRPr="007E59DD">
        <w:rPr>
          <w:sz w:val="22"/>
          <w:szCs w:val="22"/>
          <w:lang w:val="en-GB"/>
        </w:rPr>
        <w:t>preceding</w:t>
      </w:r>
      <w:r w:rsidR="00771F97">
        <w:rPr>
          <w:sz w:val="22"/>
          <w:szCs w:val="22"/>
          <w:lang w:val="en-GB"/>
        </w:rPr>
        <w:t xml:space="preserve"> the</w:t>
      </w:r>
      <w:r w:rsidR="00BE08EC" w:rsidRPr="00B33EE6">
        <w:rPr>
          <w:sz w:val="22"/>
          <w:szCs w:val="22"/>
          <w:lang w:val="en-GB"/>
        </w:rPr>
        <w:t xml:space="preserve"> submission deadline.</w:t>
      </w:r>
    </w:p>
    <w:p w14:paraId="0FFDBCD5" w14:textId="77777777" w:rsidR="007E59DD" w:rsidRPr="00B33EE6" w:rsidRDefault="007E59DD" w:rsidP="007E59DD">
      <w:pPr>
        <w:pStyle w:val="Blockquote"/>
        <w:numPr>
          <w:ilvl w:val="0"/>
          <w:numId w:val="34"/>
        </w:numPr>
        <w:tabs>
          <w:tab w:val="clear" w:pos="360"/>
          <w:tab w:val="left" w:pos="709"/>
        </w:tabs>
        <w:ind w:left="709" w:hanging="283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</w:t>
      </w:r>
      <w:r w:rsidRPr="00B33EE6">
        <w:rPr>
          <w:sz w:val="22"/>
          <w:szCs w:val="22"/>
          <w:lang w:val="en-GB"/>
        </w:rPr>
        <w:t xml:space="preserve">he tenderer has provided services under at least </w:t>
      </w:r>
      <w:r>
        <w:rPr>
          <w:sz w:val="22"/>
          <w:szCs w:val="22"/>
          <w:lang w:val="en-GB"/>
        </w:rPr>
        <w:t>two</w:t>
      </w:r>
      <w:r w:rsidRPr="00B33EE6">
        <w:rPr>
          <w:sz w:val="22"/>
          <w:szCs w:val="22"/>
          <w:lang w:val="en-GB"/>
        </w:rPr>
        <w:t xml:space="preserve"> contracts</w:t>
      </w:r>
      <w:r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related</w:t>
      </w:r>
      <w:r w:rsidRPr="00B33EE6">
        <w:rPr>
          <w:sz w:val="22"/>
          <w:szCs w:val="22"/>
          <w:lang w:val="en-GB"/>
        </w:rPr>
        <w:t xml:space="preserve"> fields which were implemented at any moment during </w:t>
      </w:r>
      <w:r w:rsidRPr="004B4E91">
        <w:rPr>
          <w:sz w:val="22"/>
          <w:szCs w:val="22"/>
          <w:lang w:val="en-GB"/>
        </w:rPr>
        <w:t>the last five years preceding the submission deadline</w:t>
      </w:r>
      <w:r>
        <w:rPr>
          <w:sz w:val="22"/>
          <w:szCs w:val="22"/>
          <w:lang w:val="en-GB"/>
        </w:rPr>
        <w:t>.</w:t>
      </w:r>
    </w:p>
    <w:p w14:paraId="1441E10B" w14:textId="77777777" w:rsidR="004F00C7" w:rsidRPr="00B33EE6" w:rsidRDefault="004F00C7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Previous experience which would have </w:t>
      </w:r>
      <w:r w:rsidR="00C147B2" w:rsidRPr="00B33EE6">
        <w:rPr>
          <w:sz w:val="22"/>
          <w:szCs w:val="22"/>
          <w:lang w:val="en-GB"/>
        </w:rPr>
        <w:t>led</w:t>
      </w:r>
      <w:r w:rsidRPr="00B33EE6">
        <w:rPr>
          <w:sz w:val="22"/>
          <w:szCs w:val="22"/>
          <w:lang w:val="en-GB"/>
        </w:rPr>
        <w:t xml:space="preserve"> to breach of contract and termination by a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>uthority shall not be used as reference. This is also applicable concerning the previous experience of experts required under a fee-based service contract.</w:t>
      </w:r>
    </w:p>
    <w:p w14:paraId="3E63162C" w14:textId="77777777" w:rsidR="007121FB" w:rsidRPr="00B33EE6" w:rsidRDefault="005B4F80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 economic operator may, where appropriate and for a particular contract, rely on the capacities of other entities, regardless of the legal nature of the links which it has with them. It must in that case prove to the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 xml:space="preserve">uthority that it will have at its disposal the resources necessary for </w:t>
      </w:r>
      <w:r w:rsidR="00970A93">
        <w:rPr>
          <w:sz w:val="22"/>
          <w:szCs w:val="22"/>
          <w:lang w:val="en-GB"/>
        </w:rPr>
        <w:t xml:space="preserve">the </w:t>
      </w:r>
      <w:r w:rsidRPr="00B33EE6">
        <w:rPr>
          <w:sz w:val="22"/>
          <w:szCs w:val="22"/>
          <w:lang w:val="en-GB"/>
        </w:rPr>
        <w:t xml:space="preserve">performance of the contract by producing a </w:t>
      </w:r>
      <w:r w:rsidR="003D16FB" w:rsidRPr="00B33EE6">
        <w:rPr>
          <w:sz w:val="22"/>
          <w:szCs w:val="22"/>
          <w:lang w:val="en-GB"/>
        </w:rPr>
        <w:t>commitment</w:t>
      </w:r>
      <w:r w:rsidRPr="00B33EE6">
        <w:rPr>
          <w:sz w:val="22"/>
          <w:szCs w:val="22"/>
          <w:lang w:val="en-GB"/>
        </w:rPr>
        <w:t xml:space="preserve"> </w:t>
      </w:r>
      <w:r w:rsidR="00970A93">
        <w:rPr>
          <w:sz w:val="22"/>
          <w:szCs w:val="22"/>
          <w:lang w:val="en-GB"/>
        </w:rPr>
        <w:t xml:space="preserve">by </w:t>
      </w:r>
      <w:r w:rsidRPr="00B33EE6">
        <w:rPr>
          <w:sz w:val="22"/>
          <w:szCs w:val="22"/>
          <w:lang w:val="en-GB"/>
        </w:rPr>
        <w:t xml:space="preserve">those entities to place those resources at its disposal. </w:t>
      </w:r>
      <w:r w:rsidR="007121FB" w:rsidRPr="00B33EE6">
        <w:rPr>
          <w:sz w:val="22"/>
          <w:szCs w:val="22"/>
          <w:lang w:val="en-GB"/>
        </w:rPr>
        <w:t>Such entities</w:t>
      </w:r>
      <w:r w:rsidR="00590ADB" w:rsidRPr="00B33EE6">
        <w:rPr>
          <w:sz w:val="22"/>
          <w:szCs w:val="22"/>
          <w:lang w:val="en-GB"/>
        </w:rPr>
        <w:t xml:space="preserve">, for instance the parent company of the economic operator, </w:t>
      </w:r>
      <w:r w:rsidR="007121FB" w:rsidRPr="00B33EE6">
        <w:rPr>
          <w:sz w:val="22"/>
          <w:szCs w:val="22"/>
          <w:lang w:val="en-GB"/>
        </w:rPr>
        <w:t xml:space="preserve">must respect the same rules of eligibility </w:t>
      </w:r>
      <w:r w:rsidR="003D16FB" w:rsidRPr="00B33EE6">
        <w:rPr>
          <w:sz w:val="22"/>
          <w:szCs w:val="22"/>
          <w:lang w:val="en-GB"/>
        </w:rPr>
        <w:t xml:space="preserve">- </w:t>
      </w:r>
      <w:r w:rsidR="007121FB" w:rsidRPr="00B33EE6">
        <w:rPr>
          <w:sz w:val="22"/>
          <w:szCs w:val="22"/>
          <w:lang w:val="en-GB"/>
        </w:rPr>
        <w:t>notably that of nationality</w:t>
      </w:r>
      <w:r w:rsidR="003D16FB" w:rsidRPr="00B33EE6">
        <w:rPr>
          <w:sz w:val="22"/>
          <w:szCs w:val="22"/>
          <w:lang w:val="en-GB"/>
        </w:rPr>
        <w:t xml:space="preserve"> -</w:t>
      </w:r>
      <w:r w:rsidR="007121FB" w:rsidRPr="00B33EE6">
        <w:rPr>
          <w:sz w:val="22"/>
          <w:szCs w:val="22"/>
          <w:lang w:val="en-GB"/>
        </w:rPr>
        <w:t xml:space="preserve"> </w:t>
      </w:r>
      <w:r w:rsidR="00CF759C" w:rsidRPr="00B33EE6">
        <w:rPr>
          <w:sz w:val="22"/>
          <w:szCs w:val="22"/>
          <w:lang w:val="en-GB"/>
        </w:rPr>
        <w:t xml:space="preserve">and must </w:t>
      </w:r>
      <w:r w:rsidR="00AF0B6B" w:rsidRPr="00AF0B6B">
        <w:rPr>
          <w:sz w:val="22"/>
          <w:szCs w:val="22"/>
          <w:lang w:val="en-GB"/>
        </w:rPr>
        <w:t>comply with the selection criteria for which the economic operator relies on them</w:t>
      </w:r>
      <w:r w:rsidR="007121FB" w:rsidRPr="00B33EE6">
        <w:rPr>
          <w:sz w:val="22"/>
          <w:szCs w:val="22"/>
          <w:lang w:val="en-GB"/>
        </w:rPr>
        <w:t>.</w:t>
      </w:r>
      <w:r w:rsidR="00CF759C" w:rsidRPr="00B33EE6">
        <w:rPr>
          <w:sz w:val="22"/>
          <w:szCs w:val="22"/>
          <w:lang w:val="en-GB"/>
        </w:rPr>
        <w:t xml:space="preserve"> </w:t>
      </w:r>
      <w:r w:rsidR="00C04FCE" w:rsidRPr="00C04FCE">
        <w:rPr>
          <w:sz w:val="22"/>
          <w:szCs w:val="22"/>
          <w:lang w:val="en-GB"/>
        </w:rPr>
        <w:t>Furthermore, the data for this third entity for the relevant selection criterion should be included in the tender in a separate document. Proof of the capac</w:t>
      </w:r>
      <w:r w:rsidR="00C43AAC">
        <w:rPr>
          <w:sz w:val="22"/>
          <w:szCs w:val="22"/>
          <w:lang w:val="en-GB"/>
        </w:rPr>
        <w:t>ity will also have to be provid</w:t>
      </w:r>
      <w:r w:rsidR="00C04FCE" w:rsidRPr="00C04FCE">
        <w:rPr>
          <w:sz w:val="22"/>
          <w:szCs w:val="22"/>
          <w:lang w:val="en-GB"/>
        </w:rPr>
        <w:t>ed when requested by the contracting authority.</w:t>
      </w:r>
      <w:r w:rsidR="00C04FCE">
        <w:rPr>
          <w:sz w:val="22"/>
          <w:szCs w:val="22"/>
          <w:lang w:val="en-GB"/>
        </w:rPr>
        <w:t xml:space="preserve"> </w:t>
      </w:r>
      <w:proofErr w:type="gramStart"/>
      <w:r w:rsidR="00CF759C" w:rsidRPr="00B33EE6">
        <w:rPr>
          <w:sz w:val="22"/>
          <w:szCs w:val="22"/>
          <w:lang w:val="en-GB"/>
        </w:rPr>
        <w:t>With regard to</w:t>
      </w:r>
      <w:proofErr w:type="gramEnd"/>
      <w:r w:rsidR="00CF759C" w:rsidRPr="00B33EE6">
        <w:rPr>
          <w:sz w:val="22"/>
          <w:szCs w:val="22"/>
          <w:lang w:val="en-GB"/>
        </w:rPr>
        <w:t xml:space="preserve"> technical and professional criteria, an economic operator may only rely on the capacities of other entities where the latter will perform the services for which these capacities are required.</w:t>
      </w:r>
      <w:r w:rsidR="00F17A90" w:rsidRPr="00B33EE6">
        <w:rPr>
          <w:sz w:val="22"/>
          <w:lang w:val="en-GB"/>
        </w:rPr>
        <w:t xml:space="preserve"> </w:t>
      </w:r>
      <w:r w:rsidR="00F17A90" w:rsidRPr="00B33EE6">
        <w:rPr>
          <w:sz w:val="22"/>
          <w:szCs w:val="22"/>
          <w:lang w:val="en-GB"/>
        </w:rPr>
        <w:t xml:space="preserve">With regard to economic and financial criteria the entities upon whose capacity the tenderer </w:t>
      </w:r>
      <w:proofErr w:type="gramStart"/>
      <w:r w:rsidR="00F17A90" w:rsidRPr="00B33EE6">
        <w:rPr>
          <w:sz w:val="22"/>
          <w:szCs w:val="22"/>
          <w:lang w:val="en-GB"/>
        </w:rPr>
        <w:t>relies</w:t>
      </w:r>
      <w:proofErr w:type="gramEnd"/>
      <w:r w:rsidR="00F17A90" w:rsidRPr="00B33EE6">
        <w:rPr>
          <w:sz w:val="22"/>
          <w:szCs w:val="22"/>
          <w:lang w:val="en-GB"/>
        </w:rPr>
        <w:t xml:space="preserve"> become jointly and severally liable for the performance of the contract.</w:t>
      </w:r>
    </w:p>
    <w:p w14:paraId="7A567225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17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Award criteria</w:t>
      </w:r>
    </w:p>
    <w:p w14:paraId="6165DF50" w14:textId="77777777" w:rsidR="006F5FD0" w:rsidRPr="00B33EE6" w:rsidRDefault="00397073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Best </w:t>
      </w:r>
      <w:r w:rsidR="003D16FB" w:rsidRPr="00B33EE6">
        <w:rPr>
          <w:sz w:val="22"/>
          <w:szCs w:val="22"/>
          <w:lang w:val="en-GB"/>
        </w:rPr>
        <w:t>price-quality ratio</w:t>
      </w:r>
      <w:r w:rsidRPr="00B33EE6">
        <w:rPr>
          <w:sz w:val="22"/>
          <w:szCs w:val="22"/>
          <w:lang w:val="en-GB"/>
        </w:rPr>
        <w:t>.</w:t>
      </w:r>
    </w:p>
    <w:p w14:paraId="1C34F33B" w14:textId="77777777" w:rsidR="006F5FD0" w:rsidRPr="00B33EE6" w:rsidRDefault="009E49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22B12FAF">
          <v:line id="_x0000_s1031" style="position:absolute;z-index:5" from="0,12pt" to="468pt,12.05pt" o:allowincell="f" strokecolor="#d4d4d4" strokeweight="1.75pt">
            <v:shadow on="t" origin=",32385f" offset="0,-1pt"/>
          </v:line>
        </w:pict>
      </w:r>
    </w:p>
    <w:p w14:paraId="3663D8E1" w14:textId="77777777" w:rsidR="006F5FD0" w:rsidRPr="00B33EE6" w:rsidRDefault="00994EA3">
      <w:pPr>
        <w:keepNext/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TENDERING</w:t>
      </w:r>
    </w:p>
    <w:p w14:paraId="2F83FD4A" w14:textId="77777777" w:rsidR="006F5FD0" w:rsidRPr="00B33EE6" w:rsidRDefault="00994EA3" w:rsidP="00584BF4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18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 xml:space="preserve">Deadline for </w:t>
      </w:r>
      <w:r w:rsidR="0013314C">
        <w:rPr>
          <w:rStyle w:val="Strong"/>
          <w:sz w:val="22"/>
          <w:szCs w:val="22"/>
          <w:lang w:val="en-GB"/>
        </w:rPr>
        <w:t xml:space="preserve">submission </w:t>
      </w:r>
      <w:r w:rsidR="006F5FD0" w:rsidRPr="00B33EE6">
        <w:rPr>
          <w:rStyle w:val="Strong"/>
          <w:sz w:val="22"/>
          <w:szCs w:val="22"/>
          <w:lang w:val="en-GB"/>
        </w:rPr>
        <w:t xml:space="preserve">of </w:t>
      </w:r>
      <w:r w:rsidRPr="00B33EE6">
        <w:rPr>
          <w:rStyle w:val="Strong"/>
          <w:sz w:val="22"/>
          <w:szCs w:val="22"/>
          <w:lang w:val="en-GB"/>
        </w:rPr>
        <w:t>tenders</w:t>
      </w:r>
    </w:p>
    <w:p w14:paraId="7598D9A5" w14:textId="77777777" w:rsidR="006F5FD0" w:rsidRPr="00B33EE6" w:rsidRDefault="00994EA3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The deadline for </w:t>
      </w:r>
      <w:r w:rsidR="0013314C">
        <w:rPr>
          <w:rStyle w:val="Emphasis"/>
          <w:i w:val="0"/>
          <w:sz w:val="22"/>
          <w:szCs w:val="22"/>
          <w:lang w:val="en-GB"/>
        </w:rPr>
        <w:t xml:space="preserve">submission </w:t>
      </w:r>
      <w:r w:rsidRPr="00B33EE6">
        <w:rPr>
          <w:rStyle w:val="Emphasis"/>
          <w:i w:val="0"/>
          <w:sz w:val="22"/>
          <w:szCs w:val="22"/>
          <w:lang w:val="en-GB"/>
        </w:rPr>
        <w:t xml:space="preserve">of tenders is specified in point 8 of the </w:t>
      </w:r>
      <w:r w:rsidR="00881C2D">
        <w:rPr>
          <w:rStyle w:val="Emphasis"/>
          <w:i w:val="0"/>
          <w:sz w:val="22"/>
          <w:szCs w:val="22"/>
          <w:lang w:val="en-GB"/>
        </w:rPr>
        <w:t>i</w:t>
      </w:r>
      <w:r w:rsidRPr="00B33EE6">
        <w:rPr>
          <w:rStyle w:val="Emphasis"/>
          <w:i w:val="0"/>
          <w:sz w:val="22"/>
          <w:szCs w:val="22"/>
          <w:lang w:val="en-GB"/>
        </w:rPr>
        <w:t xml:space="preserve">nstruction to </w:t>
      </w:r>
      <w:r w:rsidR="00881C2D">
        <w:rPr>
          <w:rStyle w:val="Emphasis"/>
          <w:i w:val="0"/>
          <w:sz w:val="22"/>
          <w:szCs w:val="22"/>
          <w:lang w:val="en-GB"/>
        </w:rPr>
        <w:t>t</w:t>
      </w:r>
      <w:r w:rsidRPr="00B33EE6">
        <w:rPr>
          <w:rStyle w:val="Emphasis"/>
          <w:i w:val="0"/>
          <w:sz w:val="22"/>
          <w:szCs w:val="22"/>
          <w:lang w:val="en-GB"/>
        </w:rPr>
        <w:t>enderers.</w:t>
      </w:r>
      <w:r w:rsidRPr="00B33EE6" w:rsidDel="00994EA3">
        <w:rPr>
          <w:rStyle w:val="Emphasis"/>
          <w:i w:val="0"/>
          <w:sz w:val="22"/>
          <w:szCs w:val="22"/>
          <w:highlight w:val="yellow"/>
          <w:lang w:val="en-GB"/>
        </w:rPr>
        <w:t xml:space="preserve">    </w:t>
      </w:r>
    </w:p>
    <w:p w14:paraId="03E28003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19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Tender </w:t>
      </w:r>
      <w:r w:rsidR="006F5FD0" w:rsidRPr="00B33EE6">
        <w:rPr>
          <w:rStyle w:val="Strong"/>
          <w:sz w:val="22"/>
          <w:szCs w:val="22"/>
          <w:lang w:val="en-GB"/>
        </w:rPr>
        <w:t>format and details to be provided</w:t>
      </w:r>
    </w:p>
    <w:p w14:paraId="2355AA50" w14:textId="77777777" w:rsidR="006F5FD0" w:rsidRPr="00B33EE6" w:rsidRDefault="00994EA3" w:rsidP="00235A71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must be submitted using the standard </w:t>
      </w:r>
      <w:r w:rsidRPr="00B33EE6">
        <w:rPr>
          <w:rStyle w:val="Strong"/>
          <w:b w:val="0"/>
          <w:sz w:val="22"/>
          <w:szCs w:val="22"/>
          <w:lang w:val="en-GB"/>
        </w:rPr>
        <w:t>tender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form</w:t>
      </w:r>
      <w:r w:rsidR="006F5FD0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for</w:t>
      </w:r>
      <w:r w:rsidR="00A046E7">
        <w:rPr>
          <w:sz w:val="22"/>
          <w:szCs w:val="22"/>
          <w:lang w:val="en-GB"/>
        </w:rPr>
        <w:t xml:space="preserve"> simplified </w:t>
      </w:r>
      <w:r w:rsidR="00881C2D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>rocedures</w:t>
      </w:r>
      <w:r w:rsidR="009B06B5" w:rsidRPr="00B33EE6">
        <w:rPr>
          <w:sz w:val="22"/>
          <w:szCs w:val="22"/>
          <w:lang w:val="en-GB"/>
        </w:rPr>
        <w:t xml:space="preserve">, the format and instructions of which must be strictly observed. The </w:t>
      </w:r>
      <w:r w:rsidRPr="00B33EE6">
        <w:rPr>
          <w:sz w:val="22"/>
          <w:szCs w:val="22"/>
          <w:lang w:val="en-GB"/>
        </w:rPr>
        <w:t>tender</w:t>
      </w:r>
      <w:r w:rsidR="009B06B5" w:rsidRPr="00B33EE6">
        <w:rPr>
          <w:sz w:val="22"/>
          <w:szCs w:val="22"/>
          <w:lang w:val="en-GB"/>
        </w:rPr>
        <w:t xml:space="preserve"> form is </w:t>
      </w:r>
      <w:r w:rsidR="006F5FD0" w:rsidRPr="00B33EE6">
        <w:rPr>
          <w:sz w:val="22"/>
          <w:szCs w:val="22"/>
          <w:lang w:val="en-GB"/>
        </w:rPr>
        <w:t xml:space="preserve">available from the following </w:t>
      </w:r>
      <w:r w:rsidR="00881C2D">
        <w:rPr>
          <w:sz w:val="22"/>
          <w:szCs w:val="22"/>
          <w:lang w:val="en-GB"/>
        </w:rPr>
        <w:t>i</w:t>
      </w:r>
      <w:r w:rsidR="006F5FD0" w:rsidRPr="00B33EE6">
        <w:rPr>
          <w:sz w:val="22"/>
          <w:szCs w:val="22"/>
          <w:lang w:val="en-GB"/>
        </w:rPr>
        <w:t>nternet address:</w:t>
      </w:r>
      <w:r w:rsidR="006C0F37" w:rsidRPr="00B33EE6">
        <w:rPr>
          <w:sz w:val="22"/>
          <w:szCs w:val="22"/>
          <w:lang w:val="en-GB"/>
        </w:rPr>
        <w:t xml:space="preserve"> </w:t>
      </w:r>
      <w:hyperlink r:id="rId8" w:history="1">
        <w:r w:rsidR="00940E1D" w:rsidRPr="00B33EE6">
          <w:rPr>
            <w:rStyle w:val="Hyperlink"/>
            <w:sz w:val="22"/>
            <w:szCs w:val="22"/>
            <w:lang w:val="en-GB"/>
          </w:rPr>
          <w:t>http://ec.europa.eu/europeaid/prag/annexes.do?group=B</w:t>
        </w:r>
      </w:hyperlink>
      <w:r w:rsidR="00940E1D" w:rsidRPr="00B33EE6">
        <w:rPr>
          <w:sz w:val="22"/>
          <w:szCs w:val="22"/>
          <w:lang w:val="en-GB"/>
        </w:rPr>
        <w:t xml:space="preserve"> </w:t>
      </w:r>
      <w:r w:rsidR="006714ED" w:rsidRPr="00B33EE6">
        <w:rPr>
          <w:sz w:val="22"/>
          <w:szCs w:val="22"/>
          <w:lang w:val="en-GB"/>
        </w:rPr>
        <w:t xml:space="preserve">, under the zip file called Simplified Tender dossier. </w:t>
      </w:r>
    </w:p>
    <w:p w14:paraId="287393E2" w14:textId="77777777" w:rsidR="004D5EDB" w:rsidRPr="00B33EE6" w:rsidRDefault="004D5EDB" w:rsidP="00B33EE6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The tender must be accompanied by a declaration o</w:t>
      </w:r>
      <w:r w:rsidR="00980AEA">
        <w:rPr>
          <w:sz w:val="22"/>
          <w:szCs w:val="22"/>
          <w:lang w:val="en-GB"/>
        </w:rPr>
        <w:t>n</w:t>
      </w:r>
      <w:r w:rsidRPr="00B33EE6">
        <w:rPr>
          <w:sz w:val="22"/>
          <w:szCs w:val="22"/>
          <w:lang w:val="en-GB"/>
        </w:rPr>
        <w:t xml:space="preserve"> honour on exclusion and selection criteria using the template available from the following Internet address:</w:t>
      </w:r>
    </w:p>
    <w:p w14:paraId="74FD1040" w14:textId="77777777" w:rsidR="004D5EDB" w:rsidRPr="00B33EE6" w:rsidRDefault="009E498A" w:rsidP="004D5EDB">
      <w:pPr>
        <w:pStyle w:val="Blockquote"/>
        <w:jc w:val="both"/>
        <w:rPr>
          <w:sz w:val="22"/>
          <w:szCs w:val="22"/>
          <w:lang w:val="en-GB"/>
        </w:rPr>
      </w:pPr>
      <w:hyperlink r:id="rId9" w:history="1">
        <w:r w:rsidR="00881C2D" w:rsidRPr="005B10FD">
          <w:rPr>
            <w:rStyle w:val="Hyperlink"/>
            <w:sz w:val="22"/>
            <w:szCs w:val="22"/>
            <w:lang w:val="en-GB"/>
          </w:rPr>
          <w:t>http://ec.europa.eu/europeaid/prag/annexes.do?chapterTitleCode=A</w:t>
        </w:r>
      </w:hyperlink>
      <w:r w:rsidR="00881C2D">
        <w:rPr>
          <w:sz w:val="22"/>
          <w:szCs w:val="22"/>
          <w:lang w:val="en-GB"/>
        </w:rPr>
        <w:t xml:space="preserve"> </w:t>
      </w:r>
    </w:p>
    <w:p w14:paraId="2B656E92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Any additional documentation (brochure, letter, etc</w:t>
      </w:r>
      <w:r w:rsidR="00235A7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) sent with a </w:t>
      </w:r>
      <w:r w:rsidR="004D5EDB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will not be taken into consideration.</w:t>
      </w:r>
    </w:p>
    <w:p w14:paraId="6D4FB2A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lastRenderedPageBreak/>
        <w:t>2</w:t>
      </w:r>
      <w:r w:rsidR="006714ED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How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  <w:r w:rsidRPr="00B33EE6">
        <w:rPr>
          <w:rStyle w:val="Strong"/>
          <w:sz w:val="22"/>
          <w:szCs w:val="22"/>
          <w:lang w:val="en-GB"/>
        </w:rPr>
        <w:t xml:space="preserve"> may be submitted</w:t>
      </w:r>
    </w:p>
    <w:p w14:paraId="2586764F" w14:textId="77777777" w:rsidR="006F5FD0" w:rsidRPr="00B33EE6" w:rsidRDefault="006714ED" w:rsidP="00C147B2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Tenders</w:t>
      </w:r>
      <w:r w:rsidR="006F5FD0" w:rsidRPr="00B33EE6">
        <w:rPr>
          <w:sz w:val="22"/>
          <w:szCs w:val="22"/>
          <w:lang w:val="en-GB"/>
        </w:rPr>
        <w:t xml:space="preserve"> must be submitted in English exclusively to the </w:t>
      </w:r>
      <w:r w:rsidR="00D33DD9">
        <w:rPr>
          <w:sz w:val="22"/>
          <w:szCs w:val="22"/>
          <w:lang w:val="en-GB"/>
        </w:rPr>
        <w:t>c</w:t>
      </w:r>
      <w:r w:rsidR="006F5FD0"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="006F5FD0" w:rsidRPr="00B33EE6">
        <w:rPr>
          <w:sz w:val="22"/>
          <w:szCs w:val="22"/>
          <w:lang w:val="en-GB"/>
        </w:rPr>
        <w:t>uthority</w:t>
      </w:r>
      <w:r w:rsidRPr="00B33EE6">
        <w:rPr>
          <w:sz w:val="22"/>
          <w:szCs w:val="22"/>
          <w:lang w:val="en-GB"/>
        </w:rPr>
        <w:t xml:space="preserve">, using the means specified in point 8 of the </w:t>
      </w:r>
      <w:r w:rsidR="00881C2D">
        <w:rPr>
          <w:sz w:val="22"/>
          <w:szCs w:val="22"/>
          <w:lang w:val="en-GB"/>
        </w:rPr>
        <w:t>i</w:t>
      </w:r>
      <w:r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Pr="00B33EE6">
        <w:rPr>
          <w:sz w:val="22"/>
          <w:szCs w:val="22"/>
          <w:lang w:val="en-GB"/>
        </w:rPr>
        <w:t xml:space="preserve">enderers. </w:t>
      </w:r>
      <w:r w:rsidR="009B06B5" w:rsidRPr="00B33EE6">
        <w:rPr>
          <w:sz w:val="22"/>
          <w:szCs w:val="22"/>
          <w:lang w:val="en-GB"/>
        </w:rPr>
        <w:t xml:space="preserve"> </w:t>
      </w:r>
    </w:p>
    <w:p w14:paraId="32757810" w14:textId="77777777" w:rsidR="00EF03C9" w:rsidRPr="00B33EE6" w:rsidRDefault="006714ED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submitted by any other means will not be considered.</w:t>
      </w:r>
    </w:p>
    <w:p w14:paraId="5F8BBC9A" w14:textId="77777777" w:rsidR="00502BBF" w:rsidRPr="00B33EE6" w:rsidRDefault="00502BBF" w:rsidP="00B33EE6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By submitting a </w:t>
      </w:r>
      <w:proofErr w:type="gramStart"/>
      <w:r w:rsidRPr="00B33EE6">
        <w:rPr>
          <w:sz w:val="22"/>
          <w:szCs w:val="22"/>
          <w:lang w:val="en-GB"/>
        </w:rPr>
        <w:t>tender tenderers</w:t>
      </w:r>
      <w:proofErr w:type="gramEnd"/>
      <w:r w:rsidRPr="00B33EE6">
        <w:rPr>
          <w:sz w:val="22"/>
          <w:szCs w:val="22"/>
          <w:lang w:val="en-GB"/>
        </w:rPr>
        <w:t xml:space="preserve"> accept to receive notification of the outcome of the procedure by electronic means.</w:t>
      </w:r>
    </w:p>
    <w:p w14:paraId="0ECF4208" w14:textId="77777777" w:rsidR="003262FC" w:rsidRPr="00B33EE6" w:rsidRDefault="003262FC" w:rsidP="00584BF4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>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Alteration or withdrawal of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</w:p>
    <w:p w14:paraId="4024D777" w14:textId="77777777" w:rsidR="003262FC" w:rsidRPr="00B33EE6" w:rsidRDefault="006714ED" w:rsidP="003262FC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Tenderers</w:t>
      </w:r>
      <w:r w:rsidR="003262FC" w:rsidRPr="00B33EE6">
        <w:rPr>
          <w:sz w:val="22"/>
          <w:szCs w:val="22"/>
          <w:lang w:val="en-GB"/>
        </w:rPr>
        <w:t xml:space="preserve"> may alter or withdraw their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 by written notification prior to the deadline for submission of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. No </w:t>
      </w:r>
      <w:r w:rsidRPr="00B33EE6">
        <w:rPr>
          <w:sz w:val="22"/>
          <w:szCs w:val="22"/>
          <w:lang w:val="en-GB"/>
        </w:rPr>
        <w:t>tender</w:t>
      </w:r>
      <w:r w:rsidR="003262FC" w:rsidRPr="00B33EE6">
        <w:rPr>
          <w:sz w:val="22"/>
          <w:szCs w:val="22"/>
          <w:lang w:val="en-GB"/>
        </w:rPr>
        <w:t xml:space="preserve"> may be altered after this deadline.</w:t>
      </w:r>
    </w:p>
    <w:p w14:paraId="606AD0A9" w14:textId="77777777" w:rsidR="003262FC" w:rsidRPr="00B33EE6" w:rsidRDefault="003262FC" w:rsidP="00EF03C9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Any such notification of alteration or withdrawal shall be prepared and submitted in accordance with </w:t>
      </w:r>
      <w:r w:rsidR="006714ED" w:rsidRPr="00B33EE6">
        <w:rPr>
          <w:sz w:val="22"/>
          <w:szCs w:val="22"/>
          <w:lang w:val="en-GB"/>
        </w:rPr>
        <w:t xml:space="preserve">point </w:t>
      </w:r>
      <w:r w:rsidR="000B693E">
        <w:rPr>
          <w:sz w:val="22"/>
          <w:szCs w:val="22"/>
          <w:lang w:val="en-GB"/>
        </w:rPr>
        <w:t>9</w:t>
      </w:r>
      <w:r w:rsidR="006714ED" w:rsidRPr="00B33EE6">
        <w:rPr>
          <w:sz w:val="22"/>
          <w:szCs w:val="22"/>
          <w:lang w:val="en-GB"/>
        </w:rPr>
        <w:t xml:space="preserve"> of the </w:t>
      </w:r>
      <w:r w:rsidR="00881C2D">
        <w:rPr>
          <w:sz w:val="22"/>
          <w:szCs w:val="22"/>
          <w:lang w:val="en-GB"/>
        </w:rPr>
        <w:t>i</w:t>
      </w:r>
      <w:r w:rsidR="006714ED"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="006714ED" w:rsidRPr="00B33EE6">
        <w:rPr>
          <w:sz w:val="22"/>
          <w:szCs w:val="22"/>
          <w:lang w:val="en-GB"/>
        </w:rPr>
        <w:t>enderers</w:t>
      </w:r>
      <w:r w:rsidRPr="00B33EE6">
        <w:rPr>
          <w:sz w:val="22"/>
          <w:szCs w:val="22"/>
          <w:lang w:val="en-GB"/>
        </w:rPr>
        <w:t>. The outer envelope (and the relevant inner envelope</w:t>
      </w:r>
      <w:r w:rsidR="006E3377" w:rsidRPr="00B33EE6">
        <w:rPr>
          <w:sz w:val="22"/>
          <w:szCs w:val="22"/>
          <w:lang w:val="en-GB"/>
        </w:rPr>
        <w:t xml:space="preserve"> if used</w:t>
      </w:r>
      <w:r w:rsidRPr="00B33EE6">
        <w:rPr>
          <w:sz w:val="22"/>
          <w:szCs w:val="22"/>
          <w:lang w:val="en-GB"/>
        </w:rPr>
        <w:t xml:space="preserve">) must be marked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Alteration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or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Withdrawal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as appropriate.</w:t>
      </w:r>
    </w:p>
    <w:p w14:paraId="7CD3DAD4" w14:textId="77777777" w:rsidR="006F5FD0" w:rsidRPr="00B33EE6" w:rsidRDefault="003262FC" w:rsidP="00A171EA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2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Operational language</w:t>
      </w:r>
    </w:p>
    <w:p w14:paraId="667EE562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All written communications for this tender procedure and contract must be in English.  </w:t>
      </w:r>
    </w:p>
    <w:p w14:paraId="2D32CFDF" w14:textId="77777777" w:rsidR="006F5FD0" w:rsidRPr="00B33EE6" w:rsidRDefault="004E1482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3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Legal basis</w:t>
      </w:r>
    </w:p>
    <w:p w14:paraId="115D6DBD" w14:textId="77C040A7" w:rsidR="00794A92" w:rsidRPr="0020186B" w:rsidRDefault="00794A92" w:rsidP="0020186B">
      <w:pPr>
        <w:pStyle w:val="Blockquote"/>
        <w:jc w:val="both"/>
        <w:rPr>
          <w:rStyle w:val="Emphasis"/>
          <w:i w:val="0"/>
          <w:iCs/>
          <w:sz w:val="22"/>
          <w:szCs w:val="22"/>
        </w:rPr>
      </w:pPr>
      <w:r w:rsidRPr="0020186B">
        <w:rPr>
          <w:rStyle w:val="Emphasis"/>
          <w:i w:val="0"/>
          <w:iCs/>
          <w:sz w:val="22"/>
          <w:szCs w:val="22"/>
        </w:rPr>
        <w:t xml:space="preserve">Regulation or </w:t>
      </w:r>
      <w:proofErr w:type="gramStart"/>
      <w:r w:rsidRPr="0020186B">
        <w:rPr>
          <w:rStyle w:val="Emphasis"/>
          <w:i w:val="0"/>
          <w:iCs/>
          <w:sz w:val="22"/>
          <w:szCs w:val="22"/>
        </w:rPr>
        <w:t>other</w:t>
      </w:r>
      <w:proofErr w:type="gramEnd"/>
      <w:r w:rsidRPr="0020186B">
        <w:rPr>
          <w:rStyle w:val="Emphasis"/>
          <w:i w:val="0"/>
          <w:iCs/>
          <w:sz w:val="22"/>
          <w:szCs w:val="22"/>
        </w:rPr>
        <w:t xml:space="preserve"> instrument under which this contract is to be financed - See Annex A2 of the </w:t>
      </w:r>
      <w:r w:rsidR="00D33DD9" w:rsidRPr="0020186B">
        <w:rPr>
          <w:rStyle w:val="Emphasis"/>
          <w:i w:val="0"/>
          <w:iCs/>
          <w:sz w:val="22"/>
          <w:szCs w:val="22"/>
        </w:rPr>
        <w:t>p</w:t>
      </w:r>
      <w:r w:rsidRPr="0020186B">
        <w:rPr>
          <w:rStyle w:val="Emphasis"/>
          <w:i w:val="0"/>
          <w:iCs/>
          <w:sz w:val="22"/>
          <w:szCs w:val="22"/>
        </w:rPr>
        <w:t xml:space="preserve">ractical </w:t>
      </w:r>
      <w:r w:rsidR="00D33DD9" w:rsidRPr="0020186B">
        <w:rPr>
          <w:rStyle w:val="Emphasis"/>
          <w:i w:val="0"/>
          <w:iCs/>
          <w:sz w:val="22"/>
          <w:szCs w:val="22"/>
        </w:rPr>
        <w:t>g</w:t>
      </w:r>
      <w:r w:rsidRPr="0020186B">
        <w:rPr>
          <w:rStyle w:val="Emphasis"/>
          <w:i w:val="0"/>
          <w:iCs/>
          <w:sz w:val="22"/>
          <w:szCs w:val="22"/>
        </w:rPr>
        <w:t>uide</w:t>
      </w:r>
      <w:r w:rsidR="00502BBF" w:rsidRPr="0020186B">
        <w:rPr>
          <w:rStyle w:val="Emphasis"/>
          <w:i w:val="0"/>
          <w:iCs/>
          <w:sz w:val="22"/>
          <w:szCs w:val="22"/>
        </w:rPr>
        <w:t>.</w:t>
      </w:r>
    </w:p>
    <w:p w14:paraId="0037C1CD" w14:textId="77777777" w:rsidR="00E9047D" w:rsidRPr="00F9055E" w:rsidRDefault="00C0772E" w:rsidP="00E9047D">
      <w:pPr>
        <w:pStyle w:val="Blockquote"/>
        <w:jc w:val="both"/>
        <w:rPr>
          <w:b/>
          <w:sz w:val="22"/>
          <w:szCs w:val="22"/>
          <w:lang w:val="en-GB"/>
        </w:rPr>
      </w:pPr>
      <w:r w:rsidRPr="00F9055E">
        <w:rPr>
          <w:b/>
          <w:sz w:val="22"/>
          <w:szCs w:val="22"/>
          <w:lang w:val="en-GB"/>
        </w:rPr>
        <w:t>24</w:t>
      </w:r>
      <w:r w:rsidR="008272C0" w:rsidRPr="00F9055E">
        <w:rPr>
          <w:b/>
          <w:sz w:val="22"/>
          <w:szCs w:val="22"/>
          <w:lang w:val="en-GB"/>
        </w:rPr>
        <w:t xml:space="preserve">. </w:t>
      </w:r>
      <w:r w:rsidR="00E9047D" w:rsidRPr="00F9055E">
        <w:rPr>
          <w:b/>
          <w:sz w:val="22"/>
          <w:szCs w:val="22"/>
          <w:lang w:val="en-GB"/>
        </w:rPr>
        <w:t>Additional information</w:t>
      </w:r>
    </w:p>
    <w:p w14:paraId="7612977B" w14:textId="0C583AB6" w:rsidR="00AF412E" w:rsidRPr="00F82737" w:rsidRDefault="00AF412E" w:rsidP="00BE5F29">
      <w:pPr>
        <w:widowControl/>
        <w:snapToGrid w:val="0"/>
        <w:spacing w:after="0"/>
        <w:ind w:left="360" w:right="360"/>
        <w:jc w:val="both"/>
        <w:rPr>
          <w:sz w:val="22"/>
          <w:szCs w:val="22"/>
          <w:lang w:val="en-GB"/>
        </w:rPr>
      </w:pPr>
      <w:r w:rsidRPr="00F82737">
        <w:rPr>
          <w:sz w:val="22"/>
          <w:szCs w:val="22"/>
          <w:lang w:val="en-GB"/>
        </w:rPr>
        <w:t xml:space="preserve">Financial data to be provided by the candidate in the standard application form must be expressed in </w:t>
      </w:r>
      <w:r w:rsidR="00F82737" w:rsidRPr="00F82737">
        <w:rPr>
          <w:sz w:val="22"/>
          <w:szCs w:val="22"/>
          <w:lang w:val="en-GB"/>
        </w:rPr>
        <w:t>BAM.</w:t>
      </w:r>
      <w:r w:rsidRPr="00F82737">
        <w:rPr>
          <w:sz w:val="22"/>
          <w:szCs w:val="22"/>
          <w:lang w:val="en-GB"/>
        </w:rPr>
        <w:t xml:space="preserve"> If applicable, where a candidate refers to amounts originally expressed in a different currency, the conversion to </w:t>
      </w:r>
      <w:r w:rsidR="00F82737" w:rsidRPr="00F82737">
        <w:rPr>
          <w:sz w:val="22"/>
          <w:szCs w:val="22"/>
          <w:lang w:val="en-GB"/>
        </w:rPr>
        <w:t xml:space="preserve">BAM </w:t>
      </w:r>
      <w:r w:rsidRPr="00F82737">
        <w:rPr>
          <w:sz w:val="22"/>
          <w:szCs w:val="22"/>
          <w:lang w:val="en-GB"/>
        </w:rPr>
        <w:t xml:space="preserve">shall be made in accordance with the </w:t>
      </w:r>
      <w:proofErr w:type="spellStart"/>
      <w:r w:rsidRPr="00F82737">
        <w:rPr>
          <w:sz w:val="22"/>
          <w:szCs w:val="22"/>
          <w:lang w:val="en-GB"/>
        </w:rPr>
        <w:t>InforEuro</w:t>
      </w:r>
      <w:proofErr w:type="spellEnd"/>
      <w:r w:rsidRPr="00F82737">
        <w:rPr>
          <w:sz w:val="22"/>
          <w:szCs w:val="22"/>
          <w:lang w:val="en-GB"/>
        </w:rPr>
        <w:t xml:space="preserve"> exchange rate, which can be found at the following address: </w:t>
      </w:r>
      <w:hyperlink r:id="rId10" w:history="1">
        <w:r w:rsidRPr="00F82737">
          <w:rPr>
            <w:rStyle w:val="Hyperlink"/>
            <w:sz w:val="22"/>
            <w:szCs w:val="22"/>
            <w:lang w:val="en-GB"/>
          </w:rPr>
          <w:t>http://ec.europa.eu/budget/graphs/inforeuro.html</w:t>
        </w:r>
      </w:hyperlink>
      <w:r w:rsidRPr="00F82737">
        <w:rPr>
          <w:sz w:val="22"/>
          <w:szCs w:val="22"/>
          <w:lang w:val="en-GB"/>
        </w:rPr>
        <w:t>.</w:t>
      </w:r>
    </w:p>
    <w:p w14:paraId="424A4ADD" w14:textId="77777777" w:rsidR="00AF412E" w:rsidRPr="00F82737" w:rsidRDefault="00AF412E" w:rsidP="00235A71">
      <w:pPr>
        <w:pStyle w:val="Blockquote"/>
        <w:jc w:val="both"/>
        <w:rPr>
          <w:sz w:val="22"/>
          <w:szCs w:val="22"/>
          <w:lang w:val="en-GB"/>
        </w:rPr>
      </w:pPr>
    </w:p>
    <w:p w14:paraId="65CD6EDA" w14:textId="77777777" w:rsidR="007F6AA9" w:rsidRPr="00F9055E" w:rsidRDefault="007F6AA9" w:rsidP="00235A71">
      <w:pPr>
        <w:pStyle w:val="Blockquote"/>
        <w:jc w:val="both"/>
        <w:rPr>
          <w:sz w:val="22"/>
          <w:szCs w:val="22"/>
          <w:lang w:val="en-GB"/>
        </w:rPr>
      </w:pPr>
    </w:p>
    <w:sectPr w:rsidR="007F6AA9" w:rsidRPr="00F9055E" w:rsidSect="00E147D3">
      <w:footerReference w:type="default" r:id="rId11"/>
      <w:pgSz w:w="12240" w:h="15840"/>
      <w:pgMar w:top="709" w:right="1440" w:bottom="1276" w:left="1418" w:header="851" w:footer="6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8A55" w14:textId="77777777" w:rsidR="009E498A" w:rsidRDefault="009E498A">
      <w:r>
        <w:separator/>
      </w:r>
    </w:p>
  </w:endnote>
  <w:endnote w:type="continuationSeparator" w:id="0">
    <w:p w14:paraId="21451E75" w14:textId="77777777" w:rsidR="009E498A" w:rsidRDefault="009E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2BC1" w14:textId="77777777" w:rsidR="00EF0A8C" w:rsidRPr="00B33EE6" w:rsidRDefault="003670BA" w:rsidP="00F9055E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20"/>
        <w:lang w:val="en-GB"/>
      </w:rPr>
    </w:pPr>
    <w:r w:rsidRPr="003670BA">
      <w:rPr>
        <w:b/>
        <w:sz w:val="20"/>
      </w:rPr>
      <w:t>August 2020</w:t>
    </w:r>
    <w:r w:rsidR="00EF0A8C" w:rsidRPr="00B33EE6">
      <w:rPr>
        <w:sz w:val="18"/>
        <w:szCs w:val="18"/>
        <w:lang w:val="en-GB"/>
      </w:rPr>
      <w:tab/>
      <w:t xml:space="preserve">Page </w:t>
    </w:r>
    <w:r w:rsidR="00EF0A8C" w:rsidRPr="00B33EE6">
      <w:rPr>
        <w:rStyle w:val="PageNumber"/>
        <w:sz w:val="18"/>
        <w:szCs w:val="18"/>
        <w:lang w:val="en-GB"/>
      </w:rPr>
      <w:fldChar w:fldCharType="begin"/>
    </w:r>
    <w:r w:rsidR="00EF0A8C" w:rsidRPr="00B33EE6">
      <w:rPr>
        <w:rStyle w:val="PageNumber"/>
        <w:sz w:val="18"/>
        <w:szCs w:val="18"/>
        <w:lang w:val="en-GB"/>
      </w:rPr>
      <w:instrText xml:space="preserve"> PAGE </w:instrText>
    </w:r>
    <w:r w:rsidR="00EF0A8C" w:rsidRPr="00B33EE6">
      <w:rPr>
        <w:rStyle w:val="PageNumber"/>
        <w:sz w:val="18"/>
        <w:szCs w:val="18"/>
        <w:lang w:val="en-GB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EF0A8C" w:rsidRPr="00B33EE6">
      <w:rPr>
        <w:rStyle w:val="PageNumber"/>
        <w:sz w:val="18"/>
        <w:szCs w:val="18"/>
        <w:lang w:val="en-GB"/>
      </w:rPr>
      <w:fldChar w:fldCharType="end"/>
    </w:r>
    <w:r w:rsidR="00B33EE6" w:rsidRPr="00B33EE6">
      <w:rPr>
        <w:rStyle w:val="PageNumber"/>
        <w:sz w:val="18"/>
        <w:szCs w:val="18"/>
        <w:lang w:val="en-GB"/>
      </w:rPr>
      <w:t xml:space="preserve"> of </w:t>
    </w:r>
    <w:r w:rsidR="00B33EE6" w:rsidRPr="00B33EE6">
      <w:rPr>
        <w:rStyle w:val="PageNumber"/>
        <w:sz w:val="18"/>
        <w:szCs w:val="18"/>
        <w:lang w:val="en-GB"/>
      </w:rPr>
      <w:fldChar w:fldCharType="begin"/>
    </w:r>
    <w:r w:rsidR="00B33EE6" w:rsidRPr="00B33EE6">
      <w:rPr>
        <w:rStyle w:val="PageNumber"/>
        <w:sz w:val="18"/>
        <w:szCs w:val="18"/>
        <w:lang w:val="en-GB"/>
      </w:rPr>
      <w:instrText xml:space="preserve"> NUMPAGES   \* MERGEFORMAT </w:instrText>
    </w:r>
    <w:r w:rsidR="00B33EE6" w:rsidRPr="00B33EE6">
      <w:rPr>
        <w:rStyle w:val="PageNumber"/>
        <w:sz w:val="18"/>
        <w:szCs w:val="18"/>
        <w:lang w:val="en-GB"/>
      </w:rPr>
      <w:fldChar w:fldCharType="separate"/>
    </w:r>
    <w:r>
      <w:rPr>
        <w:rStyle w:val="PageNumber"/>
        <w:noProof/>
        <w:sz w:val="18"/>
        <w:szCs w:val="18"/>
        <w:lang w:val="en-GB"/>
      </w:rPr>
      <w:t>9</w:t>
    </w:r>
    <w:r w:rsidR="00B33EE6" w:rsidRPr="00B33EE6">
      <w:rPr>
        <w:rStyle w:val="PageNumber"/>
        <w:sz w:val="18"/>
        <w:szCs w:val="18"/>
        <w:lang w:val="en-GB"/>
      </w:rPr>
      <w:fldChar w:fldCharType="end"/>
    </w:r>
  </w:p>
  <w:p w14:paraId="2DD16AE0" w14:textId="77777777" w:rsidR="00EF0A8C" w:rsidRPr="00B33EE6" w:rsidRDefault="00EF0A8C" w:rsidP="007727F3">
    <w:pPr>
      <w:pStyle w:val="Footer"/>
      <w:spacing w:before="0" w:after="0"/>
      <w:rPr>
        <w:lang w:val="en-GB"/>
      </w:rPr>
    </w:pPr>
    <w:r w:rsidRPr="00B33EE6">
      <w:rPr>
        <w:sz w:val="18"/>
        <w:szCs w:val="18"/>
        <w:lang w:val="en-GB"/>
      </w:rPr>
      <w:fldChar w:fldCharType="begin"/>
    </w:r>
    <w:r w:rsidRPr="00B33EE6">
      <w:rPr>
        <w:sz w:val="18"/>
        <w:szCs w:val="18"/>
        <w:lang w:val="en-GB"/>
      </w:rPr>
      <w:instrText xml:space="preserve"> FILENAME </w:instrText>
    </w:r>
    <w:r w:rsidRPr="00B33EE6">
      <w:rPr>
        <w:sz w:val="18"/>
        <w:szCs w:val="18"/>
        <w:lang w:val="en-GB"/>
      </w:rPr>
      <w:fldChar w:fldCharType="separate"/>
    </w:r>
    <w:r w:rsidR="008152EF">
      <w:rPr>
        <w:noProof/>
        <w:sz w:val="18"/>
        <w:szCs w:val="18"/>
        <w:lang w:val="en-GB"/>
      </w:rPr>
      <w:t>b8o3_contractnotice_simp_en.doc</w:t>
    </w:r>
    <w:r w:rsidRPr="00B33EE6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C5F8" w14:textId="77777777" w:rsidR="009E498A" w:rsidRDefault="009E498A">
      <w:r>
        <w:separator/>
      </w:r>
    </w:p>
  </w:footnote>
  <w:footnote w:type="continuationSeparator" w:id="0">
    <w:p w14:paraId="171004F7" w14:textId="77777777" w:rsidR="009E498A" w:rsidRDefault="009E4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1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0000001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8" w15:restartNumberingAfterBreak="0">
    <w:nsid w:val="0000001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9" w15:restartNumberingAfterBreak="0">
    <w:nsid w:val="0000001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0" w15:restartNumberingAfterBreak="0">
    <w:nsid w:val="0000001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1" w15:restartNumberingAfterBreak="0">
    <w:nsid w:val="0000001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2" w15:restartNumberingAfterBreak="0">
    <w:nsid w:val="0000001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3" w15:restartNumberingAfterBreak="0">
    <w:nsid w:val="0000001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4" w15:restartNumberingAfterBreak="0">
    <w:nsid w:val="0000001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5" w15:restartNumberingAfterBreak="0">
    <w:nsid w:val="0000001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6" w15:restartNumberingAfterBreak="0">
    <w:nsid w:val="0000001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7" w15:restartNumberingAfterBreak="0">
    <w:nsid w:val="0000001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8" w15:restartNumberingAfterBreak="0">
    <w:nsid w:val="0000001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9" w15:restartNumberingAfterBreak="0">
    <w:nsid w:val="0000001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0" w15:restartNumberingAfterBreak="0">
    <w:nsid w:val="0000001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1" w15:restartNumberingAfterBreak="0">
    <w:nsid w:val="0000001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2" w15:restartNumberingAfterBreak="0">
    <w:nsid w:val="0000002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3" w15:restartNumberingAfterBreak="0">
    <w:nsid w:val="08AD7E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0D4255EB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6" w15:restartNumberingAfterBreak="0">
    <w:nsid w:val="230812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C140063"/>
    <w:multiLevelType w:val="hybridMultilevel"/>
    <w:tmpl w:val="16EA58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4F1C3346"/>
    <w:multiLevelType w:val="hybridMultilevel"/>
    <w:tmpl w:val="8A8226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7"/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13"/>
  </w:num>
  <w:num w:numId="16">
    <w:abstractNumId w:val="15"/>
  </w:num>
  <w:num w:numId="17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8">
    <w:abstractNumId w:val="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9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2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2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3">
    <w:abstractNumId w:val="2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4">
    <w:abstractNumId w:val="2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26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2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7">
    <w:abstractNumId w:val="28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3">
    <w:abstractNumId w:val="35"/>
  </w:num>
  <w:num w:numId="34">
    <w:abstractNumId w:val="40"/>
  </w:num>
  <w:num w:numId="35">
    <w:abstractNumId w:val="34"/>
  </w:num>
  <w:num w:numId="36">
    <w:abstractNumId w:val="33"/>
  </w:num>
  <w:num w:numId="37">
    <w:abstractNumId w:val="36"/>
  </w:num>
  <w:num w:numId="38">
    <w:abstractNumId w:val="38"/>
  </w:num>
  <w:num w:numId="39">
    <w:abstractNumId w:val="42"/>
  </w:num>
  <w:num w:numId="40">
    <w:abstractNumId w:val="43"/>
  </w:num>
  <w:num w:numId="41">
    <w:abstractNumId w:val="39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50FF8"/>
    <w:rsid w:val="00002435"/>
    <w:rsid w:val="00002ED1"/>
    <w:rsid w:val="00006898"/>
    <w:rsid w:val="00012223"/>
    <w:rsid w:val="00012AF1"/>
    <w:rsid w:val="00013EB7"/>
    <w:rsid w:val="00013F0F"/>
    <w:rsid w:val="00014B76"/>
    <w:rsid w:val="0002004D"/>
    <w:rsid w:val="00022D5F"/>
    <w:rsid w:val="0003004C"/>
    <w:rsid w:val="00030910"/>
    <w:rsid w:val="000333FE"/>
    <w:rsid w:val="00051D1D"/>
    <w:rsid w:val="00063FB5"/>
    <w:rsid w:val="00067875"/>
    <w:rsid w:val="000830DC"/>
    <w:rsid w:val="00087A72"/>
    <w:rsid w:val="00095030"/>
    <w:rsid w:val="000A0D57"/>
    <w:rsid w:val="000A3758"/>
    <w:rsid w:val="000B693E"/>
    <w:rsid w:val="000B7C91"/>
    <w:rsid w:val="000C1101"/>
    <w:rsid w:val="000C1522"/>
    <w:rsid w:val="000D1732"/>
    <w:rsid w:val="000D3EBF"/>
    <w:rsid w:val="000E4709"/>
    <w:rsid w:val="000F0F6C"/>
    <w:rsid w:val="000F1340"/>
    <w:rsid w:val="000F5DEF"/>
    <w:rsid w:val="0010162C"/>
    <w:rsid w:val="00105302"/>
    <w:rsid w:val="0013314C"/>
    <w:rsid w:val="0014405E"/>
    <w:rsid w:val="00145CFA"/>
    <w:rsid w:val="00150687"/>
    <w:rsid w:val="001661F7"/>
    <w:rsid w:val="00171F2E"/>
    <w:rsid w:val="00180D47"/>
    <w:rsid w:val="001903F3"/>
    <w:rsid w:val="001951FE"/>
    <w:rsid w:val="001A59BB"/>
    <w:rsid w:val="001B2571"/>
    <w:rsid w:val="001C21A2"/>
    <w:rsid w:val="001C64F1"/>
    <w:rsid w:val="001D19A6"/>
    <w:rsid w:val="001D55F7"/>
    <w:rsid w:val="001E50A2"/>
    <w:rsid w:val="001F0839"/>
    <w:rsid w:val="001F1546"/>
    <w:rsid w:val="001F780C"/>
    <w:rsid w:val="00201320"/>
    <w:rsid w:val="0020186B"/>
    <w:rsid w:val="00212656"/>
    <w:rsid w:val="00213E14"/>
    <w:rsid w:val="00216179"/>
    <w:rsid w:val="00226829"/>
    <w:rsid w:val="00233B9D"/>
    <w:rsid w:val="00233DDA"/>
    <w:rsid w:val="00235A71"/>
    <w:rsid w:val="002413EA"/>
    <w:rsid w:val="00243849"/>
    <w:rsid w:val="002575AA"/>
    <w:rsid w:val="00266EB9"/>
    <w:rsid w:val="002753AD"/>
    <w:rsid w:val="002B2145"/>
    <w:rsid w:val="002D266E"/>
    <w:rsid w:val="002D4121"/>
    <w:rsid w:val="002E1B83"/>
    <w:rsid w:val="002E2635"/>
    <w:rsid w:val="002E7D33"/>
    <w:rsid w:val="002F4E69"/>
    <w:rsid w:val="003045C3"/>
    <w:rsid w:val="00313F6B"/>
    <w:rsid w:val="00322D52"/>
    <w:rsid w:val="003232ED"/>
    <w:rsid w:val="00323BDD"/>
    <w:rsid w:val="003262FC"/>
    <w:rsid w:val="00330261"/>
    <w:rsid w:val="003378F6"/>
    <w:rsid w:val="00342E7F"/>
    <w:rsid w:val="00347673"/>
    <w:rsid w:val="003574F5"/>
    <w:rsid w:val="00357E25"/>
    <w:rsid w:val="00362824"/>
    <w:rsid w:val="00364564"/>
    <w:rsid w:val="003649A6"/>
    <w:rsid w:val="003670BA"/>
    <w:rsid w:val="003717BC"/>
    <w:rsid w:val="003861D9"/>
    <w:rsid w:val="0038633F"/>
    <w:rsid w:val="00386E96"/>
    <w:rsid w:val="0038796E"/>
    <w:rsid w:val="0039147E"/>
    <w:rsid w:val="0039347D"/>
    <w:rsid w:val="003947E7"/>
    <w:rsid w:val="00397073"/>
    <w:rsid w:val="003A4357"/>
    <w:rsid w:val="003B1B35"/>
    <w:rsid w:val="003C1515"/>
    <w:rsid w:val="003D16FB"/>
    <w:rsid w:val="003D6CAD"/>
    <w:rsid w:val="003E782D"/>
    <w:rsid w:val="0040360C"/>
    <w:rsid w:val="004108A4"/>
    <w:rsid w:val="00424124"/>
    <w:rsid w:val="0043533D"/>
    <w:rsid w:val="00452ED8"/>
    <w:rsid w:val="0045494F"/>
    <w:rsid w:val="004567DF"/>
    <w:rsid w:val="00472630"/>
    <w:rsid w:val="00473883"/>
    <w:rsid w:val="00476D80"/>
    <w:rsid w:val="004850B4"/>
    <w:rsid w:val="004901C2"/>
    <w:rsid w:val="004957E5"/>
    <w:rsid w:val="004C21CC"/>
    <w:rsid w:val="004C49B2"/>
    <w:rsid w:val="004D031B"/>
    <w:rsid w:val="004D5EDB"/>
    <w:rsid w:val="004E083B"/>
    <w:rsid w:val="004E1482"/>
    <w:rsid w:val="004E69A4"/>
    <w:rsid w:val="004E6C3D"/>
    <w:rsid w:val="004F00C7"/>
    <w:rsid w:val="004F34C4"/>
    <w:rsid w:val="004F3BBC"/>
    <w:rsid w:val="004F4A09"/>
    <w:rsid w:val="004F7E9D"/>
    <w:rsid w:val="00500794"/>
    <w:rsid w:val="00502217"/>
    <w:rsid w:val="00502BBF"/>
    <w:rsid w:val="00503CD9"/>
    <w:rsid w:val="005046CD"/>
    <w:rsid w:val="00505437"/>
    <w:rsid w:val="005070DB"/>
    <w:rsid w:val="00513F0F"/>
    <w:rsid w:val="00517ADA"/>
    <w:rsid w:val="0054183B"/>
    <w:rsid w:val="005462B4"/>
    <w:rsid w:val="00551429"/>
    <w:rsid w:val="00553C32"/>
    <w:rsid w:val="0056183E"/>
    <w:rsid w:val="005639EC"/>
    <w:rsid w:val="00565A69"/>
    <w:rsid w:val="00571687"/>
    <w:rsid w:val="00572F15"/>
    <w:rsid w:val="00573F7A"/>
    <w:rsid w:val="00584BF4"/>
    <w:rsid w:val="00584D96"/>
    <w:rsid w:val="00590ADB"/>
    <w:rsid w:val="005A21DC"/>
    <w:rsid w:val="005B35A2"/>
    <w:rsid w:val="005B4F80"/>
    <w:rsid w:val="005B5E3C"/>
    <w:rsid w:val="005D41DD"/>
    <w:rsid w:val="005F776D"/>
    <w:rsid w:val="0060359F"/>
    <w:rsid w:val="0061336A"/>
    <w:rsid w:val="006309DE"/>
    <w:rsid w:val="00632BDC"/>
    <w:rsid w:val="0064390B"/>
    <w:rsid w:val="00663C6D"/>
    <w:rsid w:val="006714ED"/>
    <w:rsid w:val="006738B9"/>
    <w:rsid w:val="00674F9C"/>
    <w:rsid w:val="006751D2"/>
    <w:rsid w:val="006770CA"/>
    <w:rsid w:val="00686C3A"/>
    <w:rsid w:val="00697F82"/>
    <w:rsid w:val="006A0598"/>
    <w:rsid w:val="006A66DA"/>
    <w:rsid w:val="006A7394"/>
    <w:rsid w:val="006B2EDA"/>
    <w:rsid w:val="006B59B9"/>
    <w:rsid w:val="006C0EB6"/>
    <w:rsid w:val="006C0F37"/>
    <w:rsid w:val="006D330F"/>
    <w:rsid w:val="006D6080"/>
    <w:rsid w:val="006E3377"/>
    <w:rsid w:val="006E625F"/>
    <w:rsid w:val="006F5FD0"/>
    <w:rsid w:val="006F7885"/>
    <w:rsid w:val="007046C8"/>
    <w:rsid w:val="00706E7C"/>
    <w:rsid w:val="00710A38"/>
    <w:rsid w:val="007121FB"/>
    <w:rsid w:val="007129D6"/>
    <w:rsid w:val="00712CB3"/>
    <w:rsid w:val="00715755"/>
    <w:rsid w:val="007471C5"/>
    <w:rsid w:val="00750FF8"/>
    <w:rsid w:val="00753FC2"/>
    <w:rsid w:val="00756C38"/>
    <w:rsid w:val="00761673"/>
    <w:rsid w:val="00761893"/>
    <w:rsid w:val="007653F4"/>
    <w:rsid w:val="00770822"/>
    <w:rsid w:val="00771F97"/>
    <w:rsid w:val="007727F3"/>
    <w:rsid w:val="0077509D"/>
    <w:rsid w:val="007874C8"/>
    <w:rsid w:val="00794A92"/>
    <w:rsid w:val="00796976"/>
    <w:rsid w:val="00796CC5"/>
    <w:rsid w:val="007A04AC"/>
    <w:rsid w:val="007A4037"/>
    <w:rsid w:val="007C352C"/>
    <w:rsid w:val="007D51F2"/>
    <w:rsid w:val="007D6292"/>
    <w:rsid w:val="007D6F85"/>
    <w:rsid w:val="007D761E"/>
    <w:rsid w:val="007E59DD"/>
    <w:rsid w:val="007F095B"/>
    <w:rsid w:val="007F26E3"/>
    <w:rsid w:val="007F5383"/>
    <w:rsid w:val="007F6AA9"/>
    <w:rsid w:val="008006B4"/>
    <w:rsid w:val="00800827"/>
    <w:rsid w:val="00807277"/>
    <w:rsid w:val="00810582"/>
    <w:rsid w:val="00813A48"/>
    <w:rsid w:val="008152EF"/>
    <w:rsid w:val="008162F6"/>
    <w:rsid w:val="00817895"/>
    <w:rsid w:val="00817B4A"/>
    <w:rsid w:val="008272C0"/>
    <w:rsid w:val="008323D3"/>
    <w:rsid w:val="008351FF"/>
    <w:rsid w:val="00847C5F"/>
    <w:rsid w:val="00862885"/>
    <w:rsid w:val="0087086B"/>
    <w:rsid w:val="00881C2D"/>
    <w:rsid w:val="00894E29"/>
    <w:rsid w:val="0089693D"/>
    <w:rsid w:val="008A1514"/>
    <w:rsid w:val="008B0830"/>
    <w:rsid w:val="008B3DAE"/>
    <w:rsid w:val="008B77CD"/>
    <w:rsid w:val="008C3178"/>
    <w:rsid w:val="008C68A0"/>
    <w:rsid w:val="008D1243"/>
    <w:rsid w:val="008D32A2"/>
    <w:rsid w:val="008D3E45"/>
    <w:rsid w:val="008E2D12"/>
    <w:rsid w:val="008F294D"/>
    <w:rsid w:val="009055F3"/>
    <w:rsid w:val="009066B6"/>
    <w:rsid w:val="00907556"/>
    <w:rsid w:val="00913817"/>
    <w:rsid w:val="00925F7F"/>
    <w:rsid w:val="009260B8"/>
    <w:rsid w:val="0092731B"/>
    <w:rsid w:val="009317C0"/>
    <w:rsid w:val="009352F4"/>
    <w:rsid w:val="0094089C"/>
    <w:rsid w:val="00940E1D"/>
    <w:rsid w:val="009510CB"/>
    <w:rsid w:val="00952960"/>
    <w:rsid w:val="00954FB8"/>
    <w:rsid w:val="00956BA0"/>
    <w:rsid w:val="009707C4"/>
    <w:rsid w:val="00970A93"/>
    <w:rsid w:val="00970B01"/>
    <w:rsid w:val="00971962"/>
    <w:rsid w:val="00971CC5"/>
    <w:rsid w:val="00980AEA"/>
    <w:rsid w:val="00991002"/>
    <w:rsid w:val="00994EA3"/>
    <w:rsid w:val="009A38DE"/>
    <w:rsid w:val="009B06B5"/>
    <w:rsid w:val="009B69BE"/>
    <w:rsid w:val="009E498A"/>
    <w:rsid w:val="009E5BC1"/>
    <w:rsid w:val="009F128B"/>
    <w:rsid w:val="009F5FB4"/>
    <w:rsid w:val="00A00BD5"/>
    <w:rsid w:val="00A021B5"/>
    <w:rsid w:val="00A02E6B"/>
    <w:rsid w:val="00A03055"/>
    <w:rsid w:val="00A046E7"/>
    <w:rsid w:val="00A04B00"/>
    <w:rsid w:val="00A11931"/>
    <w:rsid w:val="00A161DC"/>
    <w:rsid w:val="00A171EA"/>
    <w:rsid w:val="00A22177"/>
    <w:rsid w:val="00A236A4"/>
    <w:rsid w:val="00A35081"/>
    <w:rsid w:val="00A36F1C"/>
    <w:rsid w:val="00A433A6"/>
    <w:rsid w:val="00A43E7A"/>
    <w:rsid w:val="00A46ED3"/>
    <w:rsid w:val="00A504E1"/>
    <w:rsid w:val="00A666EC"/>
    <w:rsid w:val="00A779FE"/>
    <w:rsid w:val="00A77B07"/>
    <w:rsid w:val="00A84E04"/>
    <w:rsid w:val="00A85E8A"/>
    <w:rsid w:val="00A94ED6"/>
    <w:rsid w:val="00A97B08"/>
    <w:rsid w:val="00AA5256"/>
    <w:rsid w:val="00AA7F22"/>
    <w:rsid w:val="00AB7F58"/>
    <w:rsid w:val="00AC0D0C"/>
    <w:rsid w:val="00AC4530"/>
    <w:rsid w:val="00AC7E0D"/>
    <w:rsid w:val="00AD1660"/>
    <w:rsid w:val="00AD1E4D"/>
    <w:rsid w:val="00AE1D8D"/>
    <w:rsid w:val="00AE4633"/>
    <w:rsid w:val="00AE6A5B"/>
    <w:rsid w:val="00AF0B6B"/>
    <w:rsid w:val="00AF412E"/>
    <w:rsid w:val="00AF7BB3"/>
    <w:rsid w:val="00B00363"/>
    <w:rsid w:val="00B063F9"/>
    <w:rsid w:val="00B06D60"/>
    <w:rsid w:val="00B112A1"/>
    <w:rsid w:val="00B14398"/>
    <w:rsid w:val="00B200AF"/>
    <w:rsid w:val="00B267D3"/>
    <w:rsid w:val="00B27B8B"/>
    <w:rsid w:val="00B33EE6"/>
    <w:rsid w:val="00B37F03"/>
    <w:rsid w:val="00B46840"/>
    <w:rsid w:val="00B503CB"/>
    <w:rsid w:val="00B50F8D"/>
    <w:rsid w:val="00B60EC5"/>
    <w:rsid w:val="00B738A7"/>
    <w:rsid w:val="00B7586A"/>
    <w:rsid w:val="00B766F9"/>
    <w:rsid w:val="00B805A5"/>
    <w:rsid w:val="00B83DA1"/>
    <w:rsid w:val="00B84AED"/>
    <w:rsid w:val="00B90EE0"/>
    <w:rsid w:val="00B92478"/>
    <w:rsid w:val="00BA0765"/>
    <w:rsid w:val="00BA44A3"/>
    <w:rsid w:val="00BA7C3E"/>
    <w:rsid w:val="00BB2689"/>
    <w:rsid w:val="00BC353E"/>
    <w:rsid w:val="00BD65BA"/>
    <w:rsid w:val="00BE08EC"/>
    <w:rsid w:val="00BE3544"/>
    <w:rsid w:val="00BE595A"/>
    <w:rsid w:val="00BE5F29"/>
    <w:rsid w:val="00BE783C"/>
    <w:rsid w:val="00C00D44"/>
    <w:rsid w:val="00C03AF5"/>
    <w:rsid w:val="00C04FCE"/>
    <w:rsid w:val="00C067C5"/>
    <w:rsid w:val="00C0772E"/>
    <w:rsid w:val="00C14343"/>
    <w:rsid w:val="00C147B2"/>
    <w:rsid w:val="00C171B6"/>
    <w:rsid w:val="00C2011B"/>
    <w:rsid w:val="00C2062A"/>
    <w:rsid w:val="00C30183"/>
    <w:rsid w:val="00C316FC"/>
    <w:rsid w:val="00C3644F"/>
    <w:rsid w:val="00C36666"/>
    <w:rsid w:val="00C43AAC"/>
    <w:rsid w:val="00C460D8"/>
    <w:rsid w:val="00C61B8C"/>
    <w:rsid w:val="00C712DE"/>
    <w:rsid w:val="00C836E5"/>
    <w:rsid w:val="00C83C65"/>
    <w:rsid w:val="00C840D0"/>
    <w:rsid w:val="00C867B9"/>
    <w:rsid w:val="00CA3B1B"/>
    <w:rsid w:val="00CB23E3"/>
    <w:rsid w:val="00CB759D"/>
    <w:rsid w:val="00CB7AAE"/>
    <w:rsid w:val="00CC0A41"/>
    <w:rsid w:val="00CC3BA0"/>
    <w:rsid w:val="00CC48C9"/>
    <w:rsid w:val="00CD765A"/>
    <w:rsid w:val="00CE49A1"/>
    <w:rsid w:val="00CF759C"/>
    <w:rsid w:val="00D00216"/>
    <w:rsid w:val="00D011CD"/>
    <w:rsid w:val="00D14A9D"/>
    <w:rsid w:val="00D17A30"/>
    <w:rsid w:val="00D225CC"/>
    <w:rsid w:val="00D22682"/>
    <w:rsid w:val="00D240C3"/>
    <w:rsid w:val="00D2786B"/>
    <w:rsid w:val="00D32849"/>
    <w:rsid w:val="00D33DD9"/>
    <w:rsid w:val="00D434A7"/>
    <w:rsid w:val="00D46724"/>
    <w:rsid w:val="00D517A4"/>
    <w:rsid w:val="00D51C7E"/>
    <w:rsid w:val="00D549F4"/>
    <w:rsid w:val="00D64101"/>
    <w:rsid w:val="00D8773C"/>
    <w:rsid w:val="00D93082"/>
    <w:rsid w:val="00D96342"/>
    <w:rsid w:val="00DA0ABA"/>
    <w:rsid w:val="00DC0253"/>
    <w:rsid w:val="00DC4F70"/>
    <w:rsid w:val="00DC753D"/>
    <w:rsid w:val="00DD0CD4"/>
    <w:rsid w:val="00DF04F0"/>
    <w:rsid w:val="00E147D3"/>
    <w:rsid w:val="00E1782A"/>
    <w:rsid w:val="00E21BC3"/>
    <w:rsid w:val="00E23A94"/>
    <w:rsid w:val="00E30BB5"/>
    <w:rsid w:val="00E31447"/>
    <w:rsid w:val="00E422A2"/>
    <w:rsid w:val="00E5220B"/>
    <w:rsid w:val="00E6172B"/>
    <w:rsid w:val="00E66A55"/>
    <w:rsid w:val="00E713DA"/>
    <w:rsid w:val="00E813B7"/>
    <w:rsid w:val="00E82874"/>
    <w:rsid w:val="00E845AC"/>
    <w:rsid w:val="00E867FC"/>
    <w:rsid w:val="00E9047D"/>
    <w:rsid w:val="00EA399C"/>
    <w:rsid w:val="00EB4C19"/>
    <w:rsid w:val="00EC7EB7"/>
    <w:rsid w:val="00ED5FA0"/>
    <w:rsid w:val="00EE0A07"/>
    <w:rsid w:val="00EE6E92"/>
    <w:rsid w:val="00EF03C9"/>
    <w:rsid w:val="00EF0A8C"/>
    <w:rsid w:val="00EF6A28"/>
    <w:rsid w:val="00EF6FBF"/>
    <w:rsid w:val="00F014D9"/>
    <w:rsid w:val="00F05BF1"/>
    <w:rsid w:val="00F07EE2"/>
    <w:rsid w:val="00F1778E"/>
    <w:rsid w:val="00F17A90"/>
    <w:rsid w:val="00F233FF"/>
    <w:rsid w:val="00F27C45"/>
    <w:rsid w:val="00F33C45"/>
    <w:rsid w:val="00F46873"/>
    <w:rsid w:val="00F4786D"/>
    <w:rsid w:val="00F504CC"/>
    <w:rsid w:val="00F50E8B"/>
    <w:rsid w:val="00F60220"/>
    <w:rsid w:val="00F77C8A"/>
    <w:rsid w:val="00F82737"/>
    <w:rsid w:val="00F9055E"/>
    <w:rsid w:val="00F91683"/>
    <w:rsid w:val="00FA17FC"/>
    <w:rsid w:val="00FB17AC"/>
    <w:rsid w:val="00FC622D"/>
    <w:rsid w:val="00FD7C42"/>
    <w:rsid w:val="00FE4D9A"/>
    <w:rsid w:val="00FE4E4B"/>
    <w:rsid w:val="00FE62A5"/>
    <w:rsid w:val="00FE6A9C"/>
    <w:rsid w:val="00FE6CB8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085C0D"/>
  <w15:chartTrackingRefBased/>
  <w15:docId w15:val="{64E652A6-BEF2-46A4-8134-DDEDA379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095B"/>
  </w:style>
  <w:style w:type="paragraph" w:styleId="BodyText3">
    <w:name w:val="Body Text 3"/>
    <w:basedOn w:val="Normal"/>
    <w:rsid w:val="007D6292"/>
    <w:pPr>
      <w:widowControl/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hAnsi="Arial"/>
      <w:b/>
      <w:lang w:val="en-GB"/>
    </w:rPr>
  </w:style>
  <w:style w:type="paragraph" w:styleId="FootnoteText">
    <w:name w:val="footnote text"/>
    <w:basedOn w:val="Normal"/>
    <w:semiHidden/>
    <w:rsid w:val="001951FE"/>
    <w:rPr>
      <w:sz w:val="20"/>
    </w:rPr>
  </w:style>
  <w:style w:type="character" w:styleId="FootnoteReference">
    <w:name w:val="footnote reference"/>
    <w:semiHidden/>
    <w:rsid w:val="001951FE"/>
    <w:rPr>
      <w:vertAlign w:val="superscript"/>
    </w:rPr>
  </w:style>
  <w:style w:type="character" w:customStyle="1" w:styleId="FooterChar">
    <w:name w:val="Footer Char"/>
    <w:link w:val="Footer"/>
    <w:rsid w:val="007727F3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D240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40C3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rsid w:val="009B69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69BE"/>
    <w:rPr>
      <w:sz w:val="20"/>
    </w:rPr>
  </w:style>
  <w:style w:type="character" w:customStyle="1" w:styleId="CommentTextChar">
    <w:name w:val="Comment Text Char"/>
    <w:link w:val="CommentText"/>
    <w:rsid w:val="009B69B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69BE"/>
    <w:rPr>
      <w:b/>
      <w:bCs/>
    </w:rPr>
  </w:style>
  <w:style w:type="character" w:customStyle="1" w:styleId="CommentSubjectChar">
    <w:name w:val="Comment Subject Char"/>
    <w:link w:val="CommentSubject"/>
    <w:rsid w:val="009B69BE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971962"/>
    <w:pPr>
      <w:numPr>
        <w:numId w:val="43"/>
      </w:numPr>
    </w:pPr>
  </w:style>
  <w:style w:type="paragraph" w:styleId="Subtitle">
    <w:name w:val="Subtitle"/>
    <w:basedOn w:val="Normal"/>
    <w:link w:val="SubtitleChar"/>
    <w:qFormat/>
    <w:rsid w:val="00A36F1C"/>
    <w:pPr>
      <w:widowControl/>
      <w:spacing w:before="0" w:after="0"/>
      <w:jc w:val="center"/>
    </w:pPr>
    <w:rPr>
      <w:b/>
      <w:snapToGrid/>
      <w:sz w:val="28"/>
      <w:lang w:val="fr-BE" w:eastAsia="en-GB"/>
    </w:rPr>
  </w:style>
  <w:style w:type="character" w:customStyle="1" w:styleId="SubtitleChar">
    <w:name w:val="Subtitle Char"/>
    <w:link w:val="Subtitle"/>
    <w:rsid w:val="00A36F1C"/>
    <w:rPr>
      <w:b/>
      <w:sz w:val="2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group=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budget/graphs/inforeu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D1BB-6993-4253-B049-2E97BF5C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Procurement notice for a service contract</vt:lpstr>
    </vt:vector>
  </TitlesOfParts>
  <Company>European Commission</Company>
  <LinksUpToDate>false</LinksUpToDate>
  <CharactersWithSpaces>8320</CharactersWithSpaces>
  <SharedDoc>false</SharedDoc>
  <HLinks>
    <vt:vector size="12" baseType="variant">
      <vt:variant>
        <vt:i4>5308446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1572957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http://ec.europa.eu/europeaid/prag/annexes.do?group=B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notice for a service contract</dc:title>
  <dc:subject/>
  <dc:creator>ramatje</dc:creator>
  <cp:keywords/>
  <cp:lastModifiedBy>Salih Alispahic</cp:lastModifiedBy>
  <cp:revision>17</cp:revision>
  <cp:lastPrinted>2016-05-31T08:36:00Z</cp:lastPrinted>
  <dcterms:created xsi:type="dcterms:W3CDTF">2020-04-15T15:51:00Z</dcterms:created>
  <dcterms:modified xsi:type="dcterms:W3CDTF">2021-09-15T10:23:00Z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duboile</vt:lpwstr>
  </property>
</Properties>
</file>